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BC361" w14:textId="5444C9FC" w:rsidR="000B7537" w:rsidRPr="001F52A7" w:rsidRDefault="000B7537" w:rsidP="00B6115A">
      <w:pPr>
        <w:pStyle w:val="Znag"/>
        <w:rPr>
          <w:rFonts w:asciiTheme="minorHAnsi" w:hAnsiTheme="minorHAnsi" w:cstheme="minorHAnsi"/>
        </w:rPr>
      </w:pPr>
      <w:bookmarkStart w:id="0" w:name="_Toc516738909"/>
      <w:bookmarkStart w:id="1" w:name="_Toc23926980"/>
      <w:r w:rsidRPr="001F52A7">
        <w:rPr>
          <w:rFonts w:asciiTheme="minorHAnsi" w:hAnsiTheme="minorHAnsi" w:cstheme="minorHAnsi"/>
        </w:rPr>
        <w:t xml:space="preserve">ZAŁĄCZNIK NR </w:t>
      </w:r>
      <w:r w:rsidR="00422F73" w:rsidRPr="001F52A7">
        <w:rPr>
          <w:rFonts w:asciiTheme="minorHAnsi" w:hAnsiTheme="minorHAnsi" w:cstheme="minorHAnsi"/>
        </w:rPr>
        <w:t>3</w:t>
      </w:r>
      <w:r w:rsidRPr="001F52A7">
        <w:rPr>
          <w:rFonts w:asciiTheme="minorHAnsi" w:hAnsiTheme="minorHAnsi" w:cstheme="minorHAnsi"/>
        </w:rPr>
        <w:t xml:space="preserve"> DO SWZ</w:t>
      </w:r>
      <w:r w:rsidRPr="001F52A7">
        <w:rPr>
          <w:rFonts w:asciiTheme="minorHAnsi" w:hAnsiTheme="minorHAnsi" w:cstheme="minorHAnsi"/>
        </w:rPr>
        <w:tab/>
        <w:t>POST/DYS/OR/</w:t>
      </w:r>
      <w:r w:rsidR="003C4A00">
        <w:rPr>
          <w:rFonts w:asciiTheme="minorHAnsi" w:hAnsiTheme="minorHAnsi" w:cstheme="minorHAnsi"/>
        </w:rPr>
        <w:t>G</w:t>
      </w:r>
      <w:r w:rsidRPr="001F52A7">
        <w:rPr>
          <w:rFonts w:asciiTheme="minorHAnsi" w:hAnsiTheme="minorHAnsi" w:cstheme="minorHAnsi"/>
        </w:rPr>
        <w:t>Z/</w:t>
      </w:r>
      <w:r w:rsidR="00B91ED2" w:rsidRPr="00B91ED2">
        <w:rPr>
          <w:rFonts w:asciiTheme="minorHAnsi" w:hAnsiTheme="minorHAnsi" w:cstheme="minorHAnsi"/>
        </w:rPr>
        <w:t>04279</w:t>
      </w:r>
      <w:r w:rsidRPr="001F52A7">
        <w:rPr>
          <w:rFonts w:asciiTheme="minorHAnsi" w:hAnsiTheme="minorHAnsi" w:cstheme="minorHAnsi"/>
        </w:rPr>
        <w:t>/</w:t>
      </w:r>
      <w:r w:rsidR="009F41C1" w:rsidRPr="001F52A7">
        <w:rPr>
          <w:rFonts w:asciiTheme="minorHAnsi" w:hAnsiTheme="minorHAnsi" w:cstheme="minorHAnsi"/>
        </w:rPr>
        <w:t>2025</w:t>
      </w:r>
    </w:p>
    <w:tbl>
      <w:tblPr>
        <w:tblStyle w:val="Tabela-Siatka"/>
        <w:tblW w:w="0" w:type="auto"/>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540"/>
      </w:tblGrid>
      <w:tr w:rsidR="00B02F4F" w:rsidRPr="001F52A7" w14:paraId="66DB4558" w14:textId="77777777" w:rsidTr="00B02F4F">
        <w:trPr>
          <w:trHeight w:val="1489"/>
          <w:jc w:val="center"/>
        </w:trPr>
        <w:tc>
          <w:tcPr>
            <w:tcW w:w="3540" w:type="dxa"/>
            <w:tcBorders>
              <w:top w:val="thinThickSmallGap" w:sz="12" w:space="0" w:color="0070C0"/>
              <w:bottom w:val="thinThickSmallGap" w:sz="12" w:space="0" w:color="0070C0"/>
            </w:tcBorders>
          </w:tcPr>
          <w:p w14:paraId="63F30FD1" w14:textId="77777777" w:rsidR="00B02F4F" w:rsidRPr="001F52A7" w:rsidRDefault="00B02F4F" w:rsidP="00BC6C53">
            <w:pPr>
              <w:spacing w:before="60" w:line="360" w:lineRule="auto"/>
              <w:rPr>
                <w:rFonts w:asciiTheme="minorHAnsi" w:eastAsiaTheme="majorEastAsia" w:hAnsiTheme="minorHAnsi" w:cstheme="minorHAnsi"/>
                <w:b/>
                <w:i/>
                <w:iCs/>
                <w:sz w:val="16"/>
                <w:szCs w:val="16"/>
                <w:u w:val="single"/>
              </w:rPr>
            </w:pPr>
            <w:r w:rsidRPr="001F52A7">
              <w:rPr>
                <w:rFonts w:asciiTheme="minorHAnsi" w:eastAsiaTheme="majorEastAsia" w:hAnsiTheme="minorHAnsi" w:cstheme="minorHAnsi"/>
                <w:b/>
                <w:i/>
                <w:iCs/>
                <w:sz w:val="18"/>
                <w:szCs w:val="16"/>
                <w:u w:val="single"/>
              </w:rPr>
              <w:t>Zamawiający</w:t>
            </w:r>
            <w:r w:rsidRPr="001F52A7">
              <w:rPr>
                <w:rFonts w:asciiTheme="minorHAnsi" w:eastAsiaTheme="majorEastAsia" w:hAnsiTheme="minorHAnsi" w:cstheme="minorHAnsi"/>
                <w:b/>
                <w:i/>
                <w:iCs/>
                <w:sz w:val="16"/>
                <w:szCs w:val="16"/>
                <w:u w:val="single"/>
              </w:rPr>
              <w:t xml:space="preserve"> </w:t>
            </w:r>
          </w:p>
          <w:p w14:paraId="7EB2ABE0" w14:textId="77777777" w:rsidR="00B02F4F" w:rsidRPr="001F52A7" w:rsidRDefault="00B02F4F" w:rsidP="00BC6C53">
            <w:pPr>
              <w:spacing w:before="120" w:after="120" w:line="240" w:lineRule="auto"/>
              <w:contextualSpacing/>
              <w:jc w:val="center"/>
              <w:rPr>
                <w:rFonts w:asciiTheme="minorHAnsi" w:eastAsia="Calibri" w:hAnsiTheme="minorHAnsi" w:cstheme="minorHAnsi"/>
                <w:b/>
                <w:sz w:val="24"/>
                <w:szCs w:val="22"/>
              </w:rPr>
            </w:pPr>
            <w:r w:rsidRPr="001F52A7">
              <w:rPr>
                <w:rFonts w:asciiTheme="minorHAnsi" w:eastAsia="Calibri" w:hAnsiTheme="minorHAnsi" w:cstheme="minorHAnsi"/>
                <w:b/>
                <w:sz w:val="24"/>
                <w:szCs w:val="22"/>
              </w:rPr>
              <w:t>PGE Dystrybucja S.A.</w:t>
            </w:r>
          </w:p>
          <w:p w14:paraId="2778B73F" w14:textId="77777777" w:rsidR="00B02F4F" w:rsidRPr="001F52A7" w:rsidRDefault="00B02F4F" w:rsidP="00BC6C53">
            <w:pPr>
              <w:spacing w:before="120" w:after="120" w:line="240" w:lineRule="auto"/>
              <w:contextualSpacing/>
              <w:jc w:val="center"/>
              <w:rPr>
                <w:rFonts w:asciiTheme="minorHAnsi" w:eastAsia="Calibri" w:hAnsiTheme="minorHAnsi" w:cstheme="minorHAnsi"/>
                <w:sz w:val="18"/>
                <w:szCs w:val="22"/>
              </w:rPr>
            </w:pPr>
            <w:r w:rsidRPr="001F52A7">
              <w:rPr>
                <w:rFonts w:asciiTheme="minorHAnsi" w:eastAsia="Calibri" w:hAnsiTheme="minorHAnsi" w:cstheme="minorHAnsi"/>
                <w:sz w:val="18"/>
                <w:szCs w:val="22"/>
              </w:rPr>
              <w:t>w imieniu i na rzecz której działa:</w:t>
            </w:r>
          </w:p>
          <w:p w14:paraId="5D1AC3ED" w14:textId="77777777" w:rsidR="00B02F4F" w:rsidRPr="001F52A7" w:rsidRDefault="00B02F4F" w:rsidP="00BC6C53">
            <w:pPr>
              <w:spacing w:before="120" w:after="120" w:line="240" w:lineRule="auto"/>
              <w:contextualSpacing/>
              <w:jc w:val="center"/>
              <w:rPr>
                <w:rFonts w:asciiTheme="minorHAnsi" w:eastAsiaTheme="majorEastAsia" w:hAnsiTheme="minorHAnsi" w:cstheme="minorHAnsi"/>
                <w:i/>
                <w:iCs/>
                <w:sz w:val="18"/>
                <w:szCs w:val="16"/>
              </w:rPr>
            </w:pPr>
            <w:r w:rsidRPr="001F52A7">
              <w:rPr>
                <w:rFonts w:asciiTheme="minorHAnsi" w:eastAsia="Calibri" w:hAnsiTheme="minorHAnsi" w:cstheme="minorHAnsi"/>
                <w:b/>
                <w:sz w:val="18"/>
                <w:szCs w:val="22"/>
              </w:rPr>
              <w:t>PGE Dystrybucja S.A. Oddział Rzeszów</w:t>
            </w:r>
            <w:r w:rsidRPr="001F52A7">
              <w:rPr>
                <w:rFonts w:asciiTheme="minorHAnsi" w:eastAsia="Calibri" w:hAnsiTheme="minorHAnsi" w:cstheme="minorHAnsi"/>
                <w:b/>
                <w:sz w:val="18"/>
                <w:szCs w:val="22"/>
              </w:rPr>
              <w:br/>
            </w:r>
            <w:r w:rsidRPr="001F52A7">
              <w:rPr>
                <w:rFonts w:asciiTheme="minorHAnsi" w:eastAsia="Calibri" w:hAnsiTheme="minorHAnsi" w:cstheme="minorHAnsi"/>
                <w:sz w:val="18"/>
                <w:szCs w:val="22"/>
              </w:rPr>
              <w:t>u</w:t>
            </w:r>
            <w:r w:rsidRPr="001F52A7">
              <w:rPr>
                <w:rFonts w:asciiTheme="minorHAnsi" w:eastAsia="Calibri" w:hAnsiTheme="minorHAnsi" w:cstheme="minorHAnsi"/>
                <w:color w:val="000000"/>
                <w:sz w:val="18"/>
                <w:szCs w:val="22"/>
              </w:rPr>
              <w:t>l. 8-go Marca 8, 35-065 Rzeszów</w:t>
            </w:r>
          </w:p>
        </w:tc>
      </w:tr>
    </w:tbl>
    <w:bookmarkEnd w:id="0"/>
    <w:bookmarkEnd w:id="1"/>
    <w:p w14:paraId="0500308A" w14:textId="77777777" w:rsidR="009F41C1" w:rsidRPr="001F52A7" w:rsidRDefault="009F41C1" w:rsidP="001F52A7">
      <w:pPr>
        <w:pStyle w:val="Ztyt"/>
        <w:rPr>
          <w:rFonts w:asciiTheme="minorHAnsi" w:hAnsiTheme="minorHAnsi" w:cstheme="minorHAnsi"/>
          <w:snapToGrid w:val="0"/>
          <w:lang w:eastAsia="pl-PL"/>
        </w:rPr>
      </w:pPr>
      <w:r w:rsidRPr="001F52A7">
        <w:rPr>
          <w:rFonts w:asciiTheme="minorHAnsi" w:hAnsiTheme="minorHAnsi" w:cstheme="minorHAnsi"/>
          <w:snapToGrid w:val="0"/>
          <w:lang w:eastAsia="pl-PL"/>
        </w:rPr>
        <w:t>OFERTA</w:t>
      </w:r>
    </w:p>
    <w:p w14:paraId="7352E35D" w14:textId="5C09088B" w:rsidR="009F41C1" w:rsidRPr="001F52A7" w:rsidRDefault="009F41C1" w:rsidP="001F52A7">
      <w:pPr>
        <w:pStyle w:val="L0t"/>
        <w:ind w:left="0"/>
        <w:rPr>
          <w:rFonts w:asciiTheme="minorHAnsi" w:hAnsiTheme="minorHAnsi" w:cstheme="minorHAnsi"/>
        </w:rPr>
      </w:pPr>
      <w:r w:rsidRPr="001F52A7">
        <w:rPr>
          <w:rFonts w:asciiTheme="minorHAnsi" w:hAnsiTheme="minorHAnsi" w:cstheme="minorHAnsi"/>
        </w:rPr>
        <w:t>Dotyczy postępowania zakupowego prowadzonego w trybie przetargu nieograniczonego o nazwie: „</w:t>
      </w:r>
      <w:r w:rsidR="00B91ED2" w:rsidRPr="00B91ED2">
        <w:rPr>
          <w:rFonts w:asciiTheme="minorHAnsi" w:hAnsiTheme="minorHAnsi" w:cstheme="minorHAnsi"/>
          <w:b/>
          <w:i/>
        </w:rPr>
        <w:t>Obsługa nieruchomości w zakresie usuwania usterek i awarii</w:t>
      </w:r>
      <w:r w:rsidRPr="001F52A7">
        <w:rPr>
          <w:rFonts w:asciiTheme="minorHAnsi" w:hAnsiTheme="minorHAnsi" w:cstheme="minorHAnsi"/>
        </w:rPr>
        <w:t>”</w:t>
      </w:r>
    </w:p>
    <w:p w14:paraId="4DE960B1" w14:textId="77777777" w:rsidR="009F41C1" w:rsidRPr="001F52A7" w:rsidRDefault="009F41C1" w:rsidP="009F41C1">
      <w:pPr>
        <w:pStyle w:val="Akapitzlist"/>
        <w:numPr>
          <w:ilvl w:val="5"/>
          <w:numId w:val="31"/>
        </w:numPr>
        <w:spacing w:before="240" w:after="120" w:line="240" w:lineRule="exact"/>
        <w:ind w:left="1" w:hanging="284"/>
        <w:rPr>
          <w:rFonts w:asciiTheme="minorHAnsi" w:hAnsiTheme="minorHAnsi" w:cstheme="minorHAnsi"/>
          <w:b/>
        </w:rPr>
      </w:pPr>
      <w:r w:rsidRPr="001F52A7">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F41C1" w:rsidRPr="001F52A7" w14:paraId="4BF4FF66" w14:textId="77777777" w:rsidTr="00A278EB">
        <w:trPr>
          <w:trHeight w:val="77"/>
        </w:trPr>
        <w:tc>
          <w:tcPr>
            <w:tcW w:w="1980" w:type="dxa"/>
            <w:tcBorders>
              <w:top w:val="single" w:sz="4" w:space="0" w:color="auto"/>
              <w:left w:val="single" w:sz="4" w:space="0" w:color="auto"/>
            </w:tcBorders>
            <w:shd w:val="clear" w:color="auto" w:fill="FFFFFF" w:themeFill="background1"/>
            <w:vAlign w:val="center"/>
          </w:tcPr>
          <w:p w14:paraId="0D2F5486" w14:textId="77777777" w:rsidR="009F41C1" w:rsidRPr="001F52A7" w:rsidRDefault="009F41C1" w:rsidP="00A278EB">
            <w:pPr>
              <w:spacing w:before="20" w:after="20" w:line="240" w:lineRule="auto"/>
              <w:jc w:val="center"/>
              <w:rPr>
                <w:rFonts w:asciiTheme="minorHAnsi" w:hAnsiTheme="minorHAnsi" w:cstheme="minorHAnsi"/>
                <w:sz w:val="20"/>
                <w:lang w:eastAsia="pl-PL"/>
              </w:rPr>
            </w:pPr>
          </w:p>
        </w:tc>
        <w:tc>
          <w:tcPr>
            <w:tcW w:w="7517" w:type="dxa"/>
            <w:shd w:val="clear" w:color="auto" w:fill="C6D9F1" w:themeFill="text2" w:themeFillTint="33"/>
            <w:vAlign w:val="center"/>
          </w:tcPr>
          <w:p w14:paraId="6BCA5392" w14:textId="77777777" w:rsidR="009F41C1" w:rsidRPr="001F52A7" w:rsidRDefault="009F41C1" w:rsidP="00A278EB">
            <w:pPr>
              <w:spacing w:before="20" w:after="20" w:line="240" w:lineRule="auto"/>
              <w:jc w:val="center"/>
              <w:rPr>
                <w:rFonts w:asciiTheme="minorHAnsi" w:hAnsiTheme="minorHAnsi" w:cstheme="minorHAnsi"/>
                <w:b/>
                <w:lang w:eastAsia="pl-PL"/>
              </w:rPr>
            </w:pPr>
            <w:r w:rsidRPr="001F52A7">
              <w:rPr>
                <w:rFonts w:asciiTheme="minorHAnsi" w:hAnsiTheme="minorHAnsi" w:cstheme="minorHAnsi"/>
                <w:b/>
                <w:lang w:eastAsia="pl-PL"/>
              </w:rPr>
              <w:t>Nazwa i adres Wykonawcy, NIP, REGON</w:t>
            </w:r>
          </w:p>
        </w:tc>
      </w:tr>
      <w:tr w:rsidR="009F41C1" w:rsidRPr="001F52A7" w14:paraId="5C9A46C6" w14:textId="77777777" w:rsidTr="00A278EB">
        <w:trPr>
          <w:trHeight w:val="532"/>
        </w:trPr>
        <w:tc>
          <w:tcPr>
            <w:tcW w:w="1980" w:type="dxa"/>
            <w:vMerge w:val="restart"/>
            <w:vAlign w:val="center"/>
          </w:tcPr>
          <w:p w14:paraId="10F6D389" w14:textId="77777777" w:rsidR="009F41C1" w:rsidRPr="001F52A7" w:rsidRDefault="009F41C1" w:rsidP="00A278EB">
            <w:pPr>
              <w:spacing w:before="100" w:beforeAutospacing="1" w:after="100" w:afterAutospacing="1" w:line="240" w:lineRule="auto"/>
              <w:jc w:val="center"/>
              <w:rPr>
                <w:rFonts w:asciiTheme="minorHAnsi" w:hAnsiTheme="minorHAnsi" w:cstheme="minorHAnsi"/>
                <w:b/>
                <w:sz w:val="20"/>
                <w:lang w:eastAsia="pl-PL"/>
              </w:rPr>
            </w:pPr>
            <w:r w:rsidRPr="001F52A7">
              <w:rPr>
                <w:rFonts w:asciiTheme="minorHAnsi" w:hAnsiTheme="minorHAnsi" w:cstheme="minorHAnsi"/>
                <w:b/>
                <w:lang w:eastAsia="pl-PL"/>
              </w:rPr>
              <w:t>Wykonawca</w:t>
            </w:r>
            <w:r w:rsidRPr="001F52A7">
              <w:rPr>
                <w:rFonts w:asciiTheme="minorHAnsi" w:hAnsiTheme="minorHAnsi" w:cstheme="minorHAnsi"/>
                <w:b/>
                <w:vertAlign w:val="superscript"/>
                <w:lang w:eastAsia="pl-PL"/>
              </w:rPr>
              <w:footnoteReference w:id="1"/>
            </w:r>
          </w:p>
        </w:tc>
        <w:tc>
          <w:tcPr>
            <w:tcW w:w="7517" w:type="dxa"/>
            <w:vAlign w:val="center"/>
          </w:tcPr>
          <w:p w14:paraId="681DDC53" w14:textId="77777777" w:rsidR="009F41C1" w:rsidRPr="001F52A7" w:rsidRDefault="009F41C1" w:rsidP="00A278EB">
            <w:pPr>
              <w:spacing w:line="240" w:lineRule="auto"/>
              <w:ind w:left="1343" w:hanging="1269"/>
              <w:jc w:val="left"/>
              <w:rPr>
                <w:rFonts w:asciiTheme="minorHAnsi" w:hAnsiTheme="minorHAnsi" w:cstheme="minorHAnsi"/>
                <w:color w:val="000000"/>
                <w:sz w:val="20"/>
                <w:lang w:eastAsia="pl-PL"/>
              </w:rPr>
            </w:pPr>
            <w:r w:rsidRPr="001F52A7">
              <w:rPr>
                <w:rFonts w:asciiTheme="minorHAnsi" w:hAnsiTheme="minorHAnsi" w:cstheme="minorHAnsi"/>
                <w:color w:val="000000"/>
                <w:sz w:val="20"/>
                <w:lang w:eastAsia="pl-PL"/>
              </w:rPr>
              <w:t xml:space="preserve">Nazwa i adres: </w:t>
            </w:r>
          </w:p>
        </w:tc>
      </w:tr>
      <w:tr w:rsidR="009F41C1" w:rsidRPr="001F52A7" w14:paraId="6A7EE6FA" w14:textId="77777777" w:rsidTr="00A278EB">
        <w:trPr>
          <w:trHeight w:val="183"/>
        </w:trPr>
        <w:tc>
          <w:tcPr>
            <w:tcW w:w="1980" w:type="dxa"/>
            <w:vMerge/>
            <w:vAlign w:val="center"/>
          </w:tcPr>
          <w:p w14:paraId="259A05FA" w14:textId="77777777" w:rsidR="009F41C1" w:rsidRPr="001F52A7" w:rsidRDefault="009F41C1" w:rsidP="00A278EB">
            <w:pPr>
              <w:spacing w:before="100" w:beforeAutospacing="1" w:after="100" w:afterAutospacing="1" w:line="240" w:lineRule="auto"/>
              <w:jc w:val="center"/>
              <w:rPr>
                <w:rFonts w:asciiTheme="minorHAnsi" w:hAnsiTheme="minorHAnsi" w:cstheme="minorHAnsi"/>
                <w:b/>
                <w:lang w:eastAsia="pl-PL"/>
              </w:rPr>
            </w:pPr>
          </w:p>
        </w:tc>
        <w:tc>
          <w:tcPr>
            <w:tcW w:w="7517" w:type="dxa"/>
            <w:vAlign w:val="center"/>
          </w:tcPr>
          <w:p w14:paraId="20E41ED0" w14:textId="77777777" w:rsidR="009F41C1" w:rsidRPr="001F52A7" w:rsidRDefault="009F41C1" w:rsidP="00A278EB">
            <w:pPr>
              <w:spacing w:before="40" w:after="40" w:line="240" w:lineRule="auto"/>
              <w:ind w:left="74"/>
              <w:jc w:val="left"/>
              <w:rPr>
                <w:rFonts w:asciiTheme="minorHAnsi" w:hAnsiTheme="minorHAnsi" w:cstheme="minorHAnsi"/>
                <w:color w:val="000000"/>
                <w:sz w:val="20"/>
                <w:lang w:eastAsia="pl-PL"/>
              </w:rPr>
            </w:pPr>
            <w:r w:rsidRPr="001F52A7">
              <w:rPr>
                <w:rFonts w:asciiTheme="minorHAnsi" w:hAnsiTheme="minorHAnsi" w:cstheme="minorHAnsi"/>
                <w:color w:val="000000"/>
                <w:sz w:val="20"/>
                <w:lang w:eastAsia="pl-PL"/>
              </w:rPr>
              <w:t>NIP:</w:t>
            </w:r>
          </w:p>
        </w:tc>
      </w:tr>
      <w:tr w:rsidR="009F41C1" w:rsidRPr="001F52A7" w14:paraId="29DED0A6" w14:textId="77777777" w:rsidTr="00A278EB">
        <w:trPr>
          <w:trHeight w:val="77"/>
        </w:trPr>
        <w:tc>
          <w:tcPr>
            <w:tcW w:w="1980" w:type="dxa"/>
            <w:vMerge/>
            <w:vAlign w:val="center"/>
          </w:tcPr>
          <w:p w14:paraId="217007B9" w14:textId="77777777" w:rsidR="009F41C1" w:rsidRPr="001F52A7" w:rsidRDefault="009F41C1" w:rsidP="00A278EB">
            <w:pPr>
              <w:spacing w:before="100" w:beforeAutospacing="1" w:after="100" w:afterAutospacing="1" w:line="240" w:lineRule="auto"/>
              <w:jc w:val="center"/>
              <w:rPr>
                <w:rFonts w:asciiTheme="minorHAnsi" w:hAnsiTheme="minorHAnsi" w:cstheme="minorHAnsi"/>
                <w:b/>
                <w:lang w:eastAsia="pl-PL"/>
              </w:rPr>
            </w:pPr>
          </w:p>
        </w:tc>
        <w:tc>
          <w:tcPr>
            <w:tcW w:w="7517" w:type="dxa"/>
            <w:vAlign w:val="center"/>
          </w:tcPr>
          <w:p w14:paraId="61E50432" w14:textId="77777777" w:rsidR="009F41C1" w:rsidRPr="001F52A7" w:rsidRDefault="009F41C1" w:rsidP="00A278EB">
            <w:pPr>
              <w:spacing w:before="40" w:after="40" w:line="240" w:lineRule="auto"/>
              <w:ind w:left="74"/>
              <w:jc w:val="left"/>
              <w:rPr>
                <w:rFonts w:asciiTheme="minorHAnsi" w:hAnsiTheme="minorHAnsi" w:cstheme="minorHAnsi"/>
                <w:color w:val="000000"/>
                <w:sz w:val="20"/>
                <w:lang w:eastAsia="pl-PL"/>
              </w:rPr>
            </w:pPr>
            <w:r w:rsidRPr="001F52A7">
              <w:rPr>
                <w:rFonts w:asciiTheme="minorHAnsi" w:hAnsiTheme="minorHAnsi" w:cstheme="minorHAnsi"/>
                <w:color w:val="000000"/>
                <w:sz w:val="20"/>
                <w:lang w:eastAsia="pl-PL"/>
              </w:rPr>
              <w:t>REGON:</w:t>
            </w:r>
          </w:p>
        </w:tc>
      </w:tr>
    </w:tbl>
    <w:p w14:paraId="63F74C04" w14:textId="77777777" w:rsidR="009F41C1" w:rsidRPr="001F52A7" w:rsidRDefault="009F41C1" w:rsidP="009F41C1">
      <w:pPr>
        <w:pStyle w:val="Akapitzlist"/>
        <w:numPr>
          <w:ilvl w:val="5"/>
          <w:numId w:val="31"/>
        </w:numPr>
        <w:spacing w:before="240" w:after="120" w:line="240" w:lineRule="exact"/>
        <w:ind w:left="1" w:hanging="284"/>
        <w:rPr>
          <w:rFonts w:asciiTheme="minorHAnsi" w:hAnsiTheme="minorHAnsi" w:cstheme="minorHAnsi"/>
          <w:b/>
        </w:rPr>
      </w:pPr>
      <w:r w:rsidRPr="001F52A7">
        <w:rPr>
          <w:rFonts w:asciiTheme="minorHAnsi" w:hAnsiTheme="minorHAnsi" w:cstheme="minorHAnsi"/>
          <w:b/>
          <w:lang w:eastAsia="pl-PL"/>
        </w:rPr>
        <w:t xml:space="preserve">OSOBY UPRAWNIONA DO KONTAKTÓW Z ZAMAWIAJĄCYM </w:t>
      </w:r>
      <w:r w:rsidRPr="001F52A7">
        <w:rPr>
          <w:rFonts w:asciiTheme="minorHAnsi" w:hAnsiTheme="minorHAnsi" w:cstheme="minorHAnsi"/>
          <w:lang w:eastAsia="pl-PL"/>
        </w:rPr>
        <w:t>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F41C1" w:rsidRPr="001F52A7" w14:paraId="26E16B65" w14:textId="77777777" w:rsidTr="00A278EB">
        <w:tc>
          <w:tcPr>
            <w:tcW w:w="1970" w:type="dxa"/>
            <w:shd w:val="clear" w:color="auto" w:fill="DBE5F1" w:themeFill="accent1" w:themeFillTint="33"/>
            <w:vAlign w:val="center"/>
          </w:tcPr>
          <w:p w14:paraId="212C1BE2" w14:textId="77777777" w:rsidR="009F41C1" w:rsidRPr="001F52A7" w:rsidRDefault="009F41C1" w:rsidP="00A278EB">
            <w:pPr>
              <w:spacing w:before="20" w:after="20" w:line="240" w:lineRule="auto"/>
              <w:ind w:left="72"/>
              <w:jc w:val="left"/>
              <w:rPr>
                <w:rFonts w:asciiTheme="minorHAnsi" w:hAnsiTheme="minorHAnsi" w:cstheme="minorHAnsi"/>
                <w:b/>
                <w:szCs w:val="22"/>
                <w:lang w:eastAsia="pl-PL"/>
              </w:rPr>
            </w:pPr>
            <w:r w:rsidRPr="001F52A7">
              <w:rPr>
                <w:rFonts w:asciiTheme="minorHAnsi" w:hAnsiTheme="minorHAnsi" w:cstheme="minorHAnsi"/>
                <w:b/>
                <w:szCs w:val="22"/>
                <w:lang w:eastAsia="pl-PL"/>
              </w:rPr>
              <w:t>Imię i nazwisko:</w:t>
            </w:r>
          </w:p>
        </w:tc>
        <w:tc>
          <w:tcPr>
            <w:tcW w:w="7527" w:type="dxa"/>
          </w:tcPr>
          <w:p w14:paraId="34366C31" w14:textId="77777777" w:rsidR="009F41C1" w:rsidRPr="001F52A7" w:rsidRDefault="009F41C1" w:rsidP="00A278EB">
            <w:pPr>
              <w:spacing w:before="20" w:after="20" w:line="240" w:lineRule="auto"/>
              <w:ind w:left="86"/>
              <w:jc w:val="left"/>
              <w:rPr>
                <w:rFonts w:asciiTheme="minorHAnsi" w:hAnsiTheme="minorHAnsi" w:cstheme="minorHAnsi"/>
                <w:sz w:val="20"/>
                <w:lang w:eastAsia="pl-PL"/>
              </w:rPr>
            </w:pPr>
          </w:p>
        </w:tc>
      </w:tr>
      <w:tr w:rsidR="009F41C1" w:rsidRPr="001F52A7" w14:paraId="617719B8" w14:textId="77777777" w:rsidTr="00A278EB">
        <w:tc>
          <w:tcPr>
            <w:tcW w:w="1970" w:type="dxa"/>
            <w:shd w:val="clear" w:color="auto" w:fill="DBE5F1" w:themeFill="accent1" w:themeFillTint="33"/>
            <w:vAlign w:val="center"/>
          </w:tcPr>
          <w:p w14:paraId="30E1C222" w14:textId="77777777" w:rsidR="009F41C1" w:rsidRPr="001F52A7" w:rsidRDefault="009F41C1" w:rsidP="00A278EB">
            <w:pPr>
              <w:spacing w:before="20" w:after="20" w:line="240" w:lineRule="auto"/>
              <w:ind w:left="72"/>
              <w:jc w:val="left"/>
              <w:rPr>
                <w:rFonts w:asciiTheme="minorHAnsi" w:hAnsiTheme="minorHAnsi" w:cstheme="minorHAnsi"/>
                <w:b/>
                <w:szCs w:val="22"/>
                <w:lang w:eastAsia="pl-PL"/>
              </w:rPr>
            </w:pPr>
            <w:r w:rsidRPr="001F52A7">
              <w:rPr>
                <w:rFonts w:asciiTheme="minorHAnsi" w:hAnsiTheme="minorHAnsi" w:cstheme="minorHAnsi"/>
                <w:b/>
                <w:szCs w:val="22"/>
                <w:lang w:eastAsia="pl-PL"/>
              </w:rPr>
              <w:t>Firma:</w:t>
            </w:r>
          </w:p>
        </w:tc>
        <w:tc>
          <w:tcPr>
            <w:tcW w:w="7527" w:type="dxa"/>
          </w:tcPr>
          <w:p w14:paraId="5FE14DEB" w14:textId="77777777" w:rsidR="009F41C1" w:rsidRPr="001F52A7" w:rsidRDefault="009F41C1" w:rsidP="00A278EB">
            <w:pPr>
              <w:spacing w:before="20" w:after="20" w:line="240" w:lineRule="auto"/>
              <w:ind w:left="86"/>
              <w:jc w:val="left"/>
              <w:rPr>
                <w:rFonts w:asciiTheme="minorHAnsi" w:hAnsiTheme="minorHAnsi" w:cstheme="minorHAnsi"/>
                <w:sz w:val="20"/>
                <w:lang w:eastAsia="pl-PL"/>
              </w:rPr>
            </w:pPr>
          </w:p>
        </w:tc>
      </w:tr>
      <w:tr w:rsidR="009F41C1" w:rsidRPr="001F52A7" w14:paraId="5AB178A0" w14:textId="77777777" w:rsidTr="00A278EB">
        <w:tc>
          <w:tcPr>
            <w:tcW w:w="1970" w:type="dxa"/>
            <w:shd w:val="clear" w:color="auto" w:fill="DBE5F1" w:themeFill="accent1" w:themeFillTint="33"/>
            <w:vAlign w:val="center"/>
          </w:tcPr>
          <w:p w14:paraId="31229085" w14:textId="77777777" w:rsidR="009F41C1" w:rsidRPr="001F52A7" w:rsidRDefault="009F41C1" w:rsidP="00A278EB">
            <w:pPr>
              <w:tabs>
                <w:tab w:val="center" w:pos="4536"/>
                <w:tab w:val="right" w:pos="9072"/>
              </w:tabs>
              <w:spacing w:before="20" w:after="20" w:line="240" w:lineRule="auto"/>
              <w:ind w:left="72"/>
              <w:jc w:val="left"/>
              <w:rPr>
                <w:rFonts w:asciiTheme="minorHAnsi" w:hAnsiTheme="minorHAnsi" w:cstheme="minorHAnsi"/>
                <w:b/>
                <w:szCs w:val="22"/>
              </w:rPr>
            </w:pPr>
            <w:r w:rsidRPr="001F52A7">
              <w:rPr>
                <w:rFonts w:asciiTheme="minorHAnsi" w:hAnsiTheme="minorHAnsi" w:cstheme="minorHAnsi"/>
                <w:b/>
                <w:szCs w:val="22"/>
              </w:rPr>
              <w:t>Telefon:</w:t>
            </w:r>
          </w:p>
        </w:tc>
        <w:tc>
          <w:tcPr>
            <w:tcW w:w="7527" w:type="dxa"/>
          </w:tcPr>
          <w:p w14:paraId="160F0EA4" w14:textId="77777777" w:rsidR="009F41C1" w:rsidRPr="001F52A7" w:rsidRDefault="009F41C1" w:rsidP="00A278EB">
            <w:pPr>
              <w:spacing w:before="20" w:after="20" w:line="240" w:lineRule="auto"/>
              <w:ind w:left="86"/>
              <w:jc w:val="left"/>
              <w:rPr>
                <w:rFonts w:asciiTheme="minorHAnsi" w:hAnsiTheme="minorHAnsi" w:cstheme="minorHAnsi"/>
                <w:sz w:val="20"/>
                <w:lang w:eastAsia="pl-PL"/>
              </w:rPr>
            </w:pPr>
          </w:p>
        </w:tc>
      </w:tr>
      <w:tr w:rsidR="009F41C1" w:rsidRPr="001F52A7" w14:paraId="4494477E" w14:textId="77777777" w:rsidTr="00A278EB">
        <w:tc>
          <w:tcPr>
            <w:tcW w:w="1970" w:type="dxa"/>
            <w:shd w:val="clear" w:color="auto" w:fill="DBE5F1" w:themeFill="accent1" w:themeFillTint="33"/>
            <w:vAlign w:val="center"/>
          </w:tcPr>
          <w:p w14:paraId="656D842A" w14:textId="77777777" w:rsidR="009F41C1" w:rsidRPr="001F52A7" w:rsidRDefault="009F41C1" w:rsidP="00A278EB">
            <w:pPr>
              <w:spacing w:before="20" w:after="20" w:line="240" w:lineRule="auto"/>
              <w:ind w:left="72"/>
              <w:jc w:val="left"/>
              <w:rPr>
                <w:rFonts w:asciiTheme="minorHAnsi" w:hAnsiTheme="minorHAnsi" w:cstheme="minorHAnsi"/>
                <w:b/>
                <w:szCs w:val="22"/>
                <w:lang w:val="de-DE" w:eastAsia="pl-PL"/>
              </w:rPr>
            </w:pPr>
            <w:proofErr w:type="spellStart"/>
            <w:r w:rsidRPr="001F52A7">
              <w:rPr>
                <w:rFonts w:asciiTheme="minorHAnsi" w:hAnsiTheme="minorHAnsi" w:cstheme="minorHAnsi"/>
                <w:b/>
                <w:szCs w:val="22"/>
                <w:lang w:val="de-DE" w:eastAsia="pl-PL"/>
              </w:rPr>
              <w:t>e-mail</w:t>
            </w:r>
            <w:proofErr w:type="spellEnd"/>
            <w:r w:rsidRPr="001F52A7">
              <w:rPr>
                <w:rFonts w:asciiTheme="minorHAnsi" w:hAnsiTheme="minorHAnsi" w:cstheme="minorHAnsi"/>
                <w:b/>
                <w:szCs w:val="22"/>
                <w:lang w:val="de-DE" w:eastAsia="pl-PL"/>
              </w:rPr>
              <w:t>:</w:t>
            </w:r>
          </w:p>
        </w:tc>
        <w:tc>
          <w:tcPr>
            <w:tcW w:w="7527" w:type="dxa"/>
          </w:tcPr>
          <w:p w14:paraId="35742AA2" w14:textId="77777777" w:rsidR="009F41C1" w:rsidRPr="001F52A7" w:rsidRDefault="009F41C1" w:rsidP="00A278EB">
            <w:pPr>
              <w:spacing w:before="20" w:after="20" w:line="240" w:lineRule="auto"/>
              <w:ind w:left="86"/>
              <w:jc w:val="left"/>
              <w:rPr>
                <w:rFonts w:asciiTheme="minorHAnsi" w:hAnsiTheme="minorHAnsi" w:cstheme="minorHAnsi"/>
                <w:sz w:val="20"/>
                <w:lang w:val="de-DE" w:eastAsia="pl-PL"/>
              </w:rPr>
            </w:pPr>
          </w:p>
        </w:tc>
      </w:tr>
    </w:tbl>
    <w:p w14:paraId="2761B9BA" w14:textId="77777777" w:rsidR="0092476E" w:rsidRPr="001F52A7" w:rsidRDefault="00F9182D" w:rsidP="009F41C1">
      <w:pPr>
        <w:pStyle w:val="Akapitzlist"/>
        <w:numPr>
          <w:ilvl w:val="5"/>
          <w:numId w:val="31"/>
        </w:numPr>
        <w:spacing w:before="240" w:after="120" w:line="240" w:lineRule="exact"/>
        <w:ind w:left="1" w:hanging="284"/>
        <w:rPr>
          <w:rFonts w:asciiTheme="minorHAnsi" w:hAnsiTheme="minorHAnsi" w:cstheme="minorHAnsi"/>
          <w:b/>
        </w:rPr>
      </w:pPr>
      <w:r w:rsidRPr="001F52A7">
        <w:rPr>
          <w:rFonts w:asciiTheme="minorHAnsi" w:hAnsiTheme="minorHAnsi" w:cstheme="minorHAnsi"/>
          <w:b/>
          <w:szCs w:val="22"/>
          <w:lang w:eastAsia="pl-PL"/>
        </w:rPr>
        <w:t>CENA OFERTY</w:t>
      </w:r>
      <w:r w:rsidR="0092476E" w:rsidRPr="001F52A7">
        <w:rPr>
          <w:rFonts w:asciiTheme="minorHAnsi" w:hAnsiTheme="minorHAnsi" w:cstheme="minorHAnsi"/>
          <w:b/>
          <w:szCs w:val="22"/>
          <w:vertAlign w:val="superscript"/>
          <w:lang w:eastAsia="pl-PL"/>
        </w:rPr>
        <w:footnoteReference w:id="2"/>
      </w:r>
    </w:p>
    <w:p w14:paraId="142B5E0D" w14:textId="402B559E" w:rsidR="009F41C1" w:rsidRPr="001F52A7" w:rsidRDefault="00CF16C2" w:rsidP="00A5311E">
      <w:pPr>
        <w:tabs>
          <w:tab w:val="right" w:leader="dot" w:pos="3544"/>
          <w:tab w:val="left" w:pos="3686"/>
          <w:tab w:val="right" w:leader="dot" w:pos="9497"/>
        </w:tabs>
        <w:spacing w:before="100" w:beforeAutospacing="1" w:after="100" w:afterAutospacing="1" w:line="360" w:lineRule="auto"/>
        <w:ind w:left="851" w:hanging="426"/>
        <w:contextualSpacing/>
        <w:rPr>
          <w:rFonts w:asciiTheme="minorHAnsi" w:hAnsiTheme="minorHAnsi" w:cstheme="minorHAnsi"/>
        </w:rPr>
      </w:pPr>
      <w:r>
        <w:rPr>
          <w:rFonts w:asciiTheme="minorHAnsi" w:hAnsiTheme="minorHAnsi" w:cstheme="minorHAnsi"/>
          <w:b/>
        </w:rPr>
        <w:t>Stawka roboczogodziny</w:t>
      </w:r>
      <w:r w:rsidR="009F41C1" w:rsidRPr="001F52A7">
        <w:rPr>
          <w:rFonts w:asciiTheme="minorHAnsi" w:hAnsiTheme="minorHAnsi" w:cstheme="minorHAnsi"/>
          <w:b/>
        </w:rPr>
        <w:t xml:space="preserve"> netto</w:t>
      </w:r>
      <w:r w:rsidR="009F41C1" w:rsidRPr="001F52A7">
        <w:rPr>
          <w:rFonts w:asciiTheme="minorHAnsi" w:hAnsiTheme="minorHAnsi" w:cstheme="minorHAnsi"/>
        </w:rPr>
        <w:tab/>
      </w:r>
      <w:r>
        <w:rPr>
          <w:rFonts w:asciiTheme="minorHAnsi" w:hAnsiTheme="minorHAnsi" w:cstheme="minorHAnsi"/>
        </w:rPr>
        <w:t xml:space="preserve">...................… </w:t>
      </w:r>
      <w:r>
        <w:rPr>
          <w:rFonts w:asciiTheme="minorHAnsi" w:hAnsiTheme="minorHAnsi" w:cstheme="minorHAnsi"/>
          <w:b/>
        </w:rPr>
        <w:t>zł</w:t>
      </w:r>
    </w:p>
    <w:p w14:paraId="5EC3C634" w14:textId="77777777" w:rsidR="009F41C1" w:rsidRPr="001F52A7" w:rsidRDefault="009F41C1" w:rsidP="00A5311E">
      <w:pPr>
        <w:tabs>
          <w:tab w:val="right" w:leader="dot" w:pos="3544"/>
          <w:tab w:val="left" w:pos="3686"/>
          <w:tab w:val="right" w:leader="dot" w:pos="9497"/>
        </w:tabs>
        <w:spacing w:before="100" w:beforeAutospacing="1" w:after="100" w:afterAutospacing="1" w:line="360" w:lineRule="auto"/>
        <w:ind w:left="851" w:hanging="426"/>
        <w:contextualSpacing/>
        <w:rPr>
          <w:rFonts w:asciiTheme="minorHAnsi" w:hAnsiTheme="minorHAnsi" w:cstheme="minorHAnsi"/>
        </w:rPr>
      </w:pPr>
      <w:r w:rsidRPr="001F52A7">
        <w:rPr>
          <w:rFonts w:asciiTheme="minorHAnsi" w:hAnsiTheme="minorHAnsi" w:cstheme="minorHAnsi"/>
          <w:b/>
        </w:rPr>
        <w:t>Wartość podatku VAT</w:t>
      </w:r>
      <w:r w:rsidRPr="001F52A7">
        <w:rPr>
          <w:rFonts w:asciiTheme="minorHAnsi" w:hAnsiTheme="minorHAnsi" w:cstheme="minorHAnsi"/>
        </w:rPr>
        <w:tab/>
      </w:r>
      <w:r w:rsidRPr="001F52A7">
        <w:rPr>
          <w:rFonts w:asciiTheme="minorHAnsi" w:hAnsiTheme="minorHAnsi" w:cstheme="minorHAnsi"/>
          <w:b/>
        </w:rPr>
        <w:t>zł</w:t>
      </w:r>
      <w:r w:rsidRPr="001F52A7">
        <w:rPr>
          <w:rFonts w:asciiTheme="minorHAnsi" w:hAnsiTheme="minorHAnsi" w:cstheme="minorHAnsi"/>
        </w:rPr>
        <w:tab/>
        <w:t>według stawki ……..…. %</w:t>
      </w:r>
    </w:p>
    <w:p w14:paraId="2E5D70AA" w14:textId="67F16406" w:rsidR="0092476E" w:rsidRPr="00860568" w:rsidRDefault="00CF16C2" w:rsidP="00860568">
      <w:pPr>
        <w:tabs>
          <w:tab w:val="right" w:leader="dot" w:pos="3544"/>
          <w:tab w:val="left" w:pos="3686"/>
          <w:tab w:val="right" w:leader="dot" w:pos="9497"/>
        </w:tabs>
        <w:spacing w:before="100" w:beforeAutospacing="1" w:after="100" w:afterAutospacing="1" w:line="360" w:lineRule="auto"/>
        <w:ind w:left="851" w:hanging="426"/>
        <w:contextualSpacing/>
        <w:jc w:val="left"/>
        <w:rPr>
          <w:rFonts w:asciiTheme="minorHAnsi" w:hAnsiTheme="minorHAnsi" w:cstheme="minorHAnsi"/>
        </w:rPr>
      </w:pPr>
      <w:r>
        <w:rPr>
          <w:rFonts w:asciiTheme="minorHAnsi" w:hAnsiTheme="minorHAnsi" w:cstheme="minorHAnsi"/>
          <w:b/>
        </w:rPr>
        <w:t>Stawka roboczogodziny</w:t>
      </w:r>
      <w:r w:rsidR="009F41C1" w:rsidRPr="001F52A7">
        <w:rPr>
          <w:rFonts w:asciiTheme="minorHAnsi" w:hAnsiTheme="minorHAnsi" w:cstheme="minorHAnsi"/>
          <w:b/>
        </w:rPr>
        <w:t xml:space="preserve"> brutto</w:t>
      </w:r>
      <w:r>
        <w:rPr>
          <w:rFonts w:asciiTheme="minorHAnsi" w:hAnsiTheme="minorHAnsi" w:cstheme="minorHAnsi"/>
          <w:b/>
        </w:rPr>
        <w:t xml:space="preserve"> ………………..</w:t>
      </w:r>
      <w:r w:rsidR="009F41C1" w:rsidRPr="001F52A7">
        <w:rPr>
          <w:rFonts w:asciiTheme="minorHAnsi" w:hAnsiTheme="minorHAnsi" w:cstheme="minorHAnsi"/>
          <w:b/>
        </w:rPr>
        <w:t>zł</w:t>
      </w:r>
    </w:p>
    <w:p w14:paraId="4F36BAF6" w14:textId="77777777" w:rsidR="009F41C1" w:rsidRPr="001F52A7" w:rsidRDefault="0092476E" w:rsidP="001F0D95">
      <w:pPr>
        <w:pStyle w:val="Akapitzlist"/>
        <w:keepNext/>
        <w:numPr>
          <w:ilvl w:val="5"/>
          <w:numId w:val="31"/>
        </w:numPr>
        <w:spacing w:before="240" w:after="120" w:line="240" w:lineRule="exact"/>
        <w:ind w:left="0" w:hanging="284"/>
        <w:contextualSpacing w:val="0"/>
        <w:rPr>
          <w:rFonts w:asciiTheme="minorHAnsi" w:hAnsiTheme="minorHAnsi" w:cstheme="minorHAnsi"/>
          <w:b/>
        </w:rPr>
      </w:pPr>
      <w:r w:rsidRPr="001F52A7">
        <w:rPr>
          <w:rFonts w:asciiTheme="minorHAnsi" w:hAnsiTheme="minorHAnsi" w:cstheme="minorHAnsi"/>
          <w:b/>
          <w:szCs w:val="22"/>
          <w:lang w:eastAsia="pl-PL"/>
        </w:rPr>
        <w:t>OŚWIADCZENIA I INFORMACJE</w:t>
      </w:r>
    </w:p>
    <w:p w14:paraId="01AF5DD1" w14:textId="77777777" w:rsidR="0092476E" w:rsidRPr="001F52A7" w:rsidRDefault="0092476E" w:rsidP="00980C1A">
      <w:pPr>
        <w:spacing w:before="120" w:after="120" w:line="240" w:lineRule="auto"/>
        <w:ind w:left="425"/>
        <w:rPr>
          <w:rFonts w:asciiTheme="minorHAnsi" w:hAnsiTheme="minorHAnsi" w:cstheme="minorHAnsi"/>
          <w:b/>
          <w:szCs w:val="22"/>
          <w:lang w:eastAsia="pl-PL"/>
        </w:rPr>
      </w:pPr>
      <w:r w:rsidRPr="001F52A7">
        <w:rPr>
          <w:rFonts w:asciiTheme="minorHAnsi" w:hAnsiTheme="minorHAnsi" w:cstheme="minorHAnsi"/>
          <w:b/>
          <w:szCs w:val="22"/>
          <w:lang w:eastAsia="pl-PL"/>
        </w:rPr>
        <w:t>My, niżej podpisani, niniejszym oświadczamy, co następuje:</w:t>
      </w:r>
    </w:p>
    <w:p w14:paraId="3FAEC45D" w14:textId="77777777" w:rsidR="0092476E" w:rsidRPr="001F52A7" w:rsidRDefault="0092476E" w:rsidP="001F52A7">
      <w:pPr>
        <w:numPr>
          <w:ilvl w:val="1"/>
          <w:numId w:val="34"/>
        </w:numPr>
        <w:spacing w:before="120"/>
        <w:rPr>
          <w:rFonts w:asciiTheme="minorHAnsi" w:hAnsiTheme="minorHAnsi" w:cstheme="minorHAnsi"/>
          <w:b/>
          <w:sz w:val="24"/>
          <w:szCs w:val="22"/>
          <w:lang w:eastAsia="pl-PL"/>
        </w:rPr>
      </w:pPr>
      <w:r w:rsidRPr="001F52A7">
        <w:rPr>
          <w:rFonts w:asciiTheme="minorHAnsi" w:hAnsiTheme="minorHAnsi" w:cstheme="minorHAnsi"/>
          <w:lang w:eastAsia="pl-PL"/>
        </w:rPr>
        <w:t>Spełniamy warunki udziału w postępowaniu wskazane w pkt. 1.2. Załącznika nr 2 do SWZ, jeśli Zamawiający wskazał takie warunki.</w:t>
      </w:r>
    </w:p>
    <w:p w14:paraId="2EAFE86C" w14:textId="77777777" w:rsidR="0092476E" w:rsidRPr="001F52A7" w:rsidRDefault="008770E1" w:rsidP="001F52A7">
      <w:pPr>
        <w:numPr>
          <w:ilvl w:val="1"/>
          <w:numId w:val="34"/>
        </w:numPr>
        <w:rPr>
          <w:rFonts w:asciiTheme="minorHAnsi" w:hAnsiTheme="minorHAnsi" w:cstheme="minorHAnsi"/>
          <w:b/>
          <w:szCs w:val="22"/>
          <w:lang w:eastAsia="pl-PL"/>
        </w:rPr>
      </w:pPr>
      <w:r w:rsidRPr="001F52A7">
        <w:rPr>
          <w:rFonts w:asciiTheme="minorHAnsi" w:hAnsiTheme="minorHAnsi" w:cstheme="minorHAnsi"/>
          <w:szCs w:val="22"/>
          <w:lang w:eastAsia="pl-PL"/>
        </w:rPr>
        <w:t xml:space="preserve">Nie podlegamy wykluczeniu na podstawie przesłanek określonych w pkt. 1.1. Załącznika nr 2 do SWZ. Oświadczenie/-a o braku podstaw do wykluczenia na postawie przesłanek określonych w  pkt. 1.1. Załącznika nr 2 do SWZ (zgodnie z pkt. 9.4.3.1.-9.4.3.4. Procedury Zakupów PGE Dystrybucja S.A.) składamy </w:t>
      </w:r>
      <w:r w:rsidRPr="001F52A7">
        <w:rPr>
          <w:rFonts w:asciiTheme="minorHAnsi" w:hAnsiTheme="minorHAnsi" w:cstheme="minorHAnsi"/>
          <w:szCs w:val="22"/>
          <w:lang w:eastAsia="pl-PL"/>
        </w:rPr>
        <w:lastRenderedPageBreak/>
        <w:t>w odrębnym oświadczeniu zgodnie ze wzorem stanowiącym Załącznik nr 4 do SWZ, które przekazujemy w załączeniu</w:t>
      </w:r>
      <w:r w:rsidR="00F9182D" w:rsidRPr="001F52A7">
        <w:rPr>
          <w:rFonts w:asciiTheme="minorHAnsi" w:hAnsiTheme="minorHAnsi" w:cstheme="minorHAnsi"/>
          <w:szCs w:val="22"/>
          <w:lang w:eastAsia="pl-PL"/>
        </w:rPr>
        <w:t>.</w:t>
      </w:r>
    </w:p>
    <w:p w14:paraId="2D745067" w14:textId="77777777" w:rsidR="0092476E" w:rsidRPr="001F52A7" w:rsidRDefault="0092476E" w:rsidP="001F52A7">
      <w:pPr>
        <w:numPr>
          <w:ilvl w:val="1"/>
          <w:numId w:val="34"/>
        </w:numPr>
        <w:rPr>
          <w:rFonts w:asciiTheme="minorHAnsi" w:hAnsiTheme="minorHAnsi" w:cstheme="minorHAnsi"/>
          <w:b/>
          <w:szCs w:val="22"/>
          <w:lang w:eastAsia="pl-PL"/>
        </w:rPr>
      </w:pPr>
      <w:r w:rsidRPr="001F52A7">
        <w:rPr>
          <w:rFonts w:asciiTheme="minorHAnsi" w:hAnsiTheme="minorHAnsi" w:cstheme="minorHAnsi"/>
          <w:szCs w:val="22"/>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23D38BD" w14:textId="77777777" w:rsidR="0092476E" w:rsidRPr="001F52A7" w:rsidRDefault="0092476E" w:rsidP="001F52A7">
      <w:pPr>
        <w:numPr>
          <w:ilvl w:val="1"/>
          <w:numId w:val="34"/>
        </w:numPr>
        <w:rPr>
          <w:rFonts w:asciiTheme="minorHAnsi" w:hAnsiTheme="minorHAnsi" w:cstheme="minorHAnsi"/>
          <w:b/>
          <w:sz w:val="24"/>
          <w:szCs w:val="22"/>
          <w:lang w:eastAsia="pl-PL"/>
        </w:rPr>
      </w:pPr>
      <w:r w:rsidRPr="001F52A7">
        <w:rPr>
          <w:rFonts w:asciiTheme="minorHAnsi" w:hAnsiTheme="minorHAnsi" w:cstheme="minorHAnsi"/>
        </w:rPr>
        <w:t>Podane elementy ceny obejmują przedmiot i zakres zamówienia zgodnie z zasadami i warunkami określonymi w SWZ i Projekcie Umowy stanowiącym Załącznik do SWZ, a także uwzględniają wszystkie składniki związane z realizacją przedmiotu zamówienia wpływające na wysokość ceny.</w:t>
      </w:r>
    </w:p>
    <w:p w14:paraId="61B682C6" w14:textId="77777777" w:rsidR="0092476E" w:rsidRPr="001F52A7" w:rsidRDefault="0092476E" w:rsidP="001F52A7">
      <w:pPr>
        <w:numPr>
          <w:ilvl w:val="1"/>
          <w:numId w:val="34"/>
        </w:numPr>
        <w:contextualSpacing/>
        <w:rPr>
          <w:rFonts w:asciiTheme="minorHAnsi" w:hAnsiTheme="minorHAnsi" w:cstheme="minorHAnsi"/>
          <w:szCs w:val="22"/>
          <w:lang w:eastAsia="pl-PL"/>
        </w:rPr>
      </w:pPr>
      <w:r w:rsidRPr="001F52A7">
        <w:rPr>
          <w:rFonts w:asciiTheme="minorHAnsi" w:hAnsiTheme="minorHAnsi" w:cstheme="minorHAnsi"/>
          <w:szCs w:val="22"/>
          <w:lang w:eastAsia="pl-PL"/>
        </w:rPr>
        <w:t>Oświadczamy, że niedoszacowanie, pominięcie lub brak należytego rozpoznania przez nas zakresu przedmiotu Zamówienia nie jest podstawą do żądania zmiany ceny.</w:t>
      </w:r>
    </w:p>
    <w:p w14:paraId="31C3D726" w14:textId="25305115" w:rsidR="0092476E" w:rsidRPr="001F52A7" w:rsidRDefault="0092476E" w:rsidP="001F52A7">
      <w:pPr>
        <w:numPr>
          <w:ilvl w:val="1"/>
          <w:numId w:val="34"/>
        </w:numPr>
        <w:contextualSpacing/>
        <w:rPr>
          <w:rFonts w:asciiTheme="minorHAnsi" w:hAnsiTheme="minorHAnsi" w:cstheme="minorHAnsi"/>
          <w:b/>
          <w:szCs w:val="22"/>
          <w:lang w:eastAsia="pl-PL"/>
        </w:rPr>
      </w:pPr>
      <w:r w:rsidRPr="001F52A7">
        <w:rPr>
          <w:rFonts w:asciiTheme="minorHAnsi" w:hAnsiTheme="minorHAnsi" w:cstheme="minorHAnsi"/>
          <w:szCs w:val="22"/>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BB11A5" w:rsidRPr="001F52A7">
        <w:rPr>
          <w:rFonts w:asciiTheme="minorHAnsi" w:hAnsiTheme="minorHAnsi" w:cstheme="minorHAnsi"/>
          <w:szCs w:val="22"/>
          <w:lang w:eastAsia="pl-PL"/>
        </w:rPr>
        <w:t xml:space="preserve"> że w swojej działalności będziemy przestrzegać wszystkich obowiązujących przepisów prawa oraz postanowień wyżej wymienionych dokumentów. Oświadczamy,</w:t>
      </w:r>
      <w:r w:rsidRPr="001F52A7">
        <w:rPr>
          <w:rFonts w:asciiTheme="minorHAnsi" w:hAnsiTheme="minorHAnsi" w:cstheme="minorHAnsi"/>
          <w:szCs w:val="22"/>
          <w:lang w:eastAsia="pl-PL"/>
        </w:rPr>
        <w:t xml:space="preserve"> że </w:t>
      </w:r>
      <w:r w:rsidR="00BB11A5" w:rsidRPr="001F52A7">
        <w:rPr>
          <w:rFonts w:asciiTheme="minorHAnsi" w:hAnsiTheme="minorHAnsi" w:cstheme="minorHAnsi"/>
          <w:szCs w:val="22"/>
          <w:lang w:eastAsia="pl-PL"/>
        </w:rPr>
        <w:t xml:space="preserve">dołożymy należytej </w:t>
      </w:r>
      <w:r w:rsidR="00BB11A5" w:rsidRPr="00861799">
        <w:rPr>
          <w:rFonts w:asciiTheme="minorHAnsi" w:hAnsiTheme="minorHAnsi" w:cstheme="minorHAnsi"/>
          <w:szCs w:val="22"/>
          <w:lang w:eastAsia="pl-PL"/>
        </w:rPr>
        <w:t>staranności, aby</w:t>
      </w:r>
      <w:r w:rsidRPr="00861799">
        <w:rPr>
          <w:rFonts w:asciiTheme="minorHAnsi" w:hAnsiTheme="minorHAnsi" w:cstheme="minorHAnsi"/>
          <w:szCs w:val="22"/>
          <w:lang w:eastAsia="pl-PL"/>
        </w:rPr>
        <w:t xml:space="preserve"> nasi pracownicy, współpracownicy,</w:t>
      </w:r>
      <w:r w:rsidR="00BB11A5" w:rsidRPr="00861799">
        <w:rPr>
          <w:rFonts w:asciiTheme="minorHAnsi" w:hAnsiTheme="minorHAnsi" w:cstheme="minorHAnsi"/>
          <w:szCs w:val="22"/>
          <w:lang w:eastAsia="pl-PL"/>
        </w:rPr>
        <w:t xml:space="preserve"> podwykonawcy lub</w:t>
      </w:r>
      <w:r w:rsidRPr="00861799">
        <w:rPr>
          <w:rFonts w:asciiTheme="minorHAnsi" w:hAnsiTheme="minorHAnsi" w:cstheme="minorHAnsi"/>
          <w:szCs w:val="22"/>
          <w:lang w:eastAsia="pl-PL"/>
        </w:rPr>
        <w:t xml:space="preserve"> osoby, przy pomocy, których będziemy świadczyć </w:t>
      </w:r>
      <w:sdt>
        <w:sdtPr>
          <w:rPr>
            <w:rFonts w:asciiTheme="minorHAnsi" w:hAnsiTheme="minorHAnsi" w:cstheme="minorHAnsi"/>
          </w:rPr>
          <w:id w:val="-941752123"/>
          <w:placeholder>
            <w:docPart w:val="1539216CC90E424E9F09773D9CCCE84D"/>
          </w:placeholder>
          <w:dropDownList>
            <w:listItem w:value="Tryb"/>
            <w:listItem w:displayText="dostawy" w:value="dostawy"/>
            <w:listItem w:displayText="usługi" w:value="usługi"/>
          </w:dropDownList>
        </w:sdtPr>
        <w:sdtEndPr/>
        <w:sdtContent>
          <w:r w:rsidR="00E93D8B" w:rsidRPr="00861799">
            <w:rPr>
              <w:rFonts w:asciiTheme="minorHAnsi" w:hAnsiTheme="minorHAnsi" w:cstheme="minorHAnsi"/>
            </w:rPr>
            <w:t>usługi</w:t>
          </w:r>
        </w:sdtContent>
      </w:sdt>
      <w:r w:rsidR="00B615CD" w:rsidRPr="00861799">
        <w:rPr>
          <w:rFonts w:asciiTheme="minorHAnsi" w:eastAsia="Calibri" w:hAnsiTheme="minorHAnsi" w:cstheme="minorHAnsi"/>
        </w:rPr>
        <w:t xml:space="preserve"> </w:t>
      </w:r>
      <w:r w:rsidR="00BB11A5" w:rsidRPr="00861799">
        <w:rPr>
          <w:rFonts w:asciiTheme="minorHAnsi" w:hAnsiTheme="minorHAnsi" w:cstheme="minorHAnsi"/>
          <w:szCs w:val="22"/>
          <w:lang w:eastAsia="pl-PL"/>
        </w:rPr>
        <w:t>przestrzegali</w:t>
      </w:r>
      <w:r w:rsidR="00BB11A5" w:rsidRPr="001F52A7">
        <w:rPr>
          <w:rFonts w:asciiTheme="minorHAnsi" w:hAnsiTheme="minorHAnsi" w:cstheme="minorHAnsi"/>
          <w:szCs w:val="22"/>
          <w:lang w:eastAsia="pl-PL"/>
        </w:rPr>
        <w:t xml:space="preserve"> postanowień</w:t>
      </w:r>
      <w:r w:rsidRPr="001F52A7">
        <w:rPr>
          <w:rFonts w:asciiTheme="minorHAnsi" w:hAnsiTheme="minorHAnsi" w:cstheme="minorHAnsi"/>
          <w:szCs w:val="22"/>
          <w:lang w:eastAsia="pl-PL"/>
        </w:rPr>
        <w:t xml:space="preserve"> wyżej wymienionych dokumentów.</w:t>
      </w:r>
    </w:p>
    <w:p w14:paraId="412191E4" w14:textId="77777777" w:rsidR="0092476E" w:rsidRPr="001F52A7" w:rsidRDefault="0092476E" w:rsidP="001F52A7">
      <w:pPr>
        <w:numPr>
          <w:ilvl w:val="1"/>
          <w:numId w:val="34"/>
        </w:numPr>
        <w:contextualSpacing/>
        <w:rPr>
          <w:rFonts w:asciiTheme="minorHAnsi" w:hAnsiTheme="minorHAnsi" w:cstheme="minorHAnsi"/>
          <w:b/>
          <w:szCs w:val="22"/>
          <w:lang w:eastAsia="pl-PL"/>
        </w:rPr>
      </w:pPr>
      <w:r w:rsidRPr="001F52A7">
        <w:rPr>
          <w:rFonts w:asciiTheme="minorHAnsi" w:hAnsiTheme="minorHAnsi" w:cstheme="minorHAnsi"/>
          <w:color w:val="000000"/>
          <w:szCs w:val="22"/>
          <w:lang w:eastAsia="pl-PL"/>
        </w:rPr>
        <w:t>Otrzymaliśmy konieczne informacje do przygotowania Oferty i wykonania Zakupu.</w:t>
      </w:r>
    </w:p>
    <w:p w14:paraId="31DA9592" w14:textId="77777777" w:rsidR="00E93D8B" w:rsidRDefault="0092476E" w:rsidP="00861799">
      <w:pPr>
        <w:numPr>
          <w:ilvl w:val="1"/>
          <w:numId w:val="34"/>
        </w:numPr>
        <w:spacing w:after="120"/>
        <w:rPr>
          <w:rFonts w:asciiTheme="minorHAnsi" w:hAnsiTheme="minorHAnsi" w:cstheme="minorHAnsi"/>
          <w:szCs w:val="22"/>
          <w:lang w:eastAsia="pl-PL"/>
        </w:rPr>
      </w:pPr>
      <w:r w:rsidRPr="001F52A7">
        <w:rPr>
          <w:rFonts w:asciiTheme="minorHAnsi" w:hAnsiTheme="minorHAnsi" w:cstheme="minorHAnsi"/>
          <w:szCs w:val="22"/>
          <w:lang w:eastAsia="pl-PL"/>
        </w:rPr>
        <w:t>Oświadczamy, że przy realizacji Zakupu nie będziemy korzystać z podwykonawców</w:t>
      </w:r>
      <w:r w:rsidR="00E93D8B">
        <w:rPr>
          <w:rFonts w:asciiTheme="minorHAnsi" w:hAnsiTheme="minorHAnsi" w:cstheme="minorHAnsi"/>
          <w:szCs w:val="22"/>
          <w:lang w:eastAsia="pl-PL"/>
        </w:rPr>
        <w:t>.</w:t>
      </w:r>
    </w:p>
    <w:p w14:paraId="750F6640" w14:textId="030354D8" w:rsidR="0092476E" w:rsidRPr="001F52A7" w:rsidRDefault="0092476E" w:rsidP="00861799">
      <w:pPr>
        <w:numPr>
          <w:ilvl w:val="1"/>
          <w:numId w:val="34"/>
        </w:numPr>
        <w:spacing w:after="120"/>
        <w:rPr>
          <w:rFonts w:asciiTheme="minorHAnsi" w:hAnsiTheme="minorHAnsi" w:cstheme="minorHAnsi"/>
          <w:szCs w:val="22"/>
          <w:lang w:eastAsia="pl-PL"/>
        </w:rPr>
      </w:pPr>
      <w:r w:rsidRPr="001F52A7">
        <w:rPr>
          <w:rFonts w:asciiTheme="minorHAnsi" w:hAnsiTheme="minorHAnsi" w:cstheme="minorHAnsi"/>
          <w:szCs w:val="22"/>
          <w:lang w:eastAsia="pl-PL"/>
        </w:rPr>
        <w:t xml:space="preserve"> Uważamy się za związanych niniejszą Ofertą przez okres wskazany w pkt 11.1. SWZ.</w:t>
      </w:r>
    </w:p>
    <w:p w14:paraId="6AD29D82" w14:textId="77777777" w:rsidR="0092476E" w:rsidRPr="001F52A7" w:rsidRDefault="0092476E" w:rsidP="001F52A7">
      <w:pPr>
        <w:numPr>
          <w:ilvl w:val="1"/>
          <w:numId w:val="34"/>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Oświadczamy, iż zachowamy poufność danych uzyskanych w toku postępowania zakupowego.</w:t>
      </w:r>
    </w:p>
    <w:p w14:paraId="2CF17299" w14:textId="77777777" w:rsidR="0092476E" w:rsidRPr="001F52A7" w:rsidRDefault="0092476E" w:rsidP="001F52A7">
      <w:pPr>
        <w:numPr>
          <w:ilvl w:val="1"/>
          <w:numId w:val="34"/>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Akceptujemy treść wzoru Umowy, stanowiącego Załącznik do SWZ i w przypadku wyboru naszej Oferty podpiszemy Umowę na warunkach określonych przez Zamawiającego.</w:t>
      </w:r>
    </w:p>
    <w:p w14:paraId="45C6207D" w14:textId="77777777" w:rsidR="0092476E" w:rsidRPr="001F52A7" w:rsidRDefault="0092476E" w:rsidP="001F52A7">
      <w:pPr>
        <w:numPr>
          <w:ilvl w:val="1"/>
          <w:numId w:val="34"/>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Oświadczamy, iż akceptujemy termin realizacji Zakupu wskazany przez Zamawiającego w SWZ, wraz z</w:t>
      </w:r>
      <w:r w:rsidR="001F52A7">
        <w:rPr>
          <w:rFonts w:asciiTheme="minorHAnsi" w:hAnsiTheme="minorHAnsi" w:cstheme="minorHAnsi"/>
          <w:szCs w:val="22"/>
          <w:lang w:eastAsia="pl-PL"/>
        </w:rPr>
        <w:t> </w:t>
      </w:r>
      <w:r w:rsidRPr="001F52A7">
        <w:rPr>
          <w:rFonts w:asciiTheme="minorHAnsi" w:hAnsiTheme="minorHAnsi" w:cstheme="minorHAnsi"/>
          <w:szCs w:val="22"/>
          <w:lang w:eastAsia="pl-PL"/>
        </w:rPr>
        <w:t xml:space="preserve"> terminami cząstkowymi (pośrednimi). Termin wykonania przez nas Zamówienia obejmuje okres określony w SWZ.</w:t>
      </w:r>
    </w:p>
    <w:p w14:paraId="5CD92B22" w14:textId="77777777" w:rsidR="0092476E" w:rsidRPr="001F52A7" w:rsidRDefault="0092476E" w:rsidP="001F52A7">
      <w:pPr>
        <w:numPr>
          <w:ilvl w:val="1"/>
          <w:numId w:val="34"/>
        </w:numPr>
        <w:spacing w:before="120"/>
        <w:contextualSpacing/>
        <w:rPr>
          <w:rFonts w:asciiTheme="minorHAnsi" w:hAnsiTheme="minorHAnsi" w:cstheme="minorHAnsi"/>
          <w:sz w:val="24"/>
          <w:szCs w:val="22"/>
          <w:lang w:eastAsia="pl-PL"/>
        </w:rPr>
      </w:pPr>
      <w:r w:rsidRPr="001F52A7">
        <w:rPr>
          <w:rFonts w:asciiTheme="minorHAnsi" w:hAnsiTheme="minorHAnsi" w:cstheme="minorHAnsi"/>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1F52A7">
        <w:rPr>
          <w:rFonts w:asciiTheme="minorHAnsi" w:hAnsiTheme="minorHAnsi" w:cstheme="minorHAnsi"/>
          <w:i/>
        </w:rPr>
        <w:t>(jeżeli Wykonawca zastrzega tajemnicę przedsiębiorstwa zobowiązany jest do wykazania, iż zastrzeżone informacje stanowią tajemnicę przedsiębiorstwa w rozumieniu art. 11 ust. 2 ustawy z dnia 16 kwietnia 1993 r. o zwalczaniu nieuczciwej konkurencji).</w:t>
      </w:r>
      <w:r w:rsidRPr="001F52A7">
        <w:rPr>
          <w:rFonts w:asciiTheme="minorHAnsi" w:hAnsiTheme="minorHAnsi" w:cstheme="minorHAnsi"/>
          <w:i/>
          <w:vertAlign w:val="superscript"/>
        </w:rPr>
        <w:footnoteReference w:id="3"/>
      </w:r>
    </w:p>
    <w:p w14:paraId="12589B62" w14:textId="77777777" w:rsidR="0092476E" w:rsidRPr="001F52A7" w:rsidRDefault="0092476E" w:rsidP="001F52A7">
      <w:pPr>
        <w:numPr>
          <w:ilvl w:val="1"/>
          <w:numId w:val="34"/>
        </w:numPr>
        <w:contextualSpacing/>
        <w:rPr>
          <w:rFonts w:asciiTheme="minorHAnsi" w:hAnsiTheme="minorHAnsi" w:cstheme="minorHAnsi"/>
          <w:szCs w:val="22"/>
          <w:lang w:eastAsia="pl-PL"/>
        </w:rPr>
      </w:pPr>
      <w:r w:rsidRPr="001F52A7">
        <w:rPr>
          <w:rFonts w:asciiTheme="minorHAnsi" w:hAnsiTheme="minorHAnsi" w:cstheme="minorHAns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6C4DC4E2" w14:textId="77777777" w:rsidR="0092476E" w:rsidRPr="001F52A7" w:rsidRDefault="0092476E" w:rsidP="001F52A7">
      <w:pPr>
        <w:numPr>
          <w:ilvl w:val="1"/>
          <w:numId w:val="34"/>
        </w:numPr>
        <w:contextualSpacing/>
        <w:rPr>
          <w:rFonts w:asciiTheme="minorHAnsi" w:hAnsiTheme="minorHAnsi" w:cstheme="minorHAnsi"/>
          <w:szCs w:val="22"/>
          <w:lang w:eastAsia="pl-PL"/>
        </w:rPr>
      </w:pPr>
      <w:r w:rsidRPr="001F52A7">
        <w:rPr>
          <w:rFonts w:asciiTheme="minorHAnsi" w:hAnsiTheme="minorHAnsi" w:cstheme="minorHAnsi"/>
          <w:szCs w:val="22"/>
          <w:lang w:eastAsia="pl-PL"/>
        </w:rPr>
        <w:t>Posiadamy niezbędną wiedzę i doświadczenie oraz dysponujemy potencjałem technicznym i osobami zdolnymi do wykonania Zakupu.</w:t>
      </w:r>
    </w:p>
    <w:p w14:paraId="7E86FA79" w14:textId="77777777" w:rsidR="0092476E" w:rsidRPr="001F52A7" w:rsidRDefault="0092476E" w:rsidP="001F52A7">
      <w:pPr>
        <w:numPr>
          <w:ilvl w:val="1"/>
          <w:numId w:val="34"/>
        </w:numPr>
        <w:contextualSpacing/>
        <w:rPr>
          <w:rFonts w:asciiTheme="minorHAnsi" w:hAnsiTheme="minorHAnsi" w:cstheme="minorHAnsi"/>
          <w:szCs w:val="22"/>
          <w:lang w:eastAsia="pl-PL"/>
        </w:rPr>
      </w:pPr>
      <w:r w:rsidRPr="001F52A7">
        <w:rPr>
          <w:rFonts w:asciiTheme="minorHAnsi" w:hAnsiTheme="minorHAnsi" w:cstheme="minorHAnsi"/>
          <w:szCs w:val="22"/>
          <w:lang w:eastAsia="pl-PL"/>
        </w:rPr>
        <w:t>Posiadamy uprawnienia do wykonywania określonych czynności, jeżeli ustawy nakładają obowiązek posiadania takich uprawnień.</w:t>
      </w:r>
    </w:p>
    <w:p w14:paraId="1B43F536" w14:textId="77777777" w:rsidR="0092476E" w:rsidRPr="001F52A7" w:rsidRDefault="0092476E" w:rsidP="001F52A7">
      <w:pPr>
        <w:numPr>
          <w:ilvl w:val="1"/>
          <w:numId w:val="34"/>
        </w:numPr>
        <w:contextualSpacing/>
        <w:rPr>
          <w:rFonts w:asciiTheme="minorHAnsi" w:hAnsiTheme="minorHAnsi" w:cstheme="minorHAnsi"/>
          <w:szCs w:val="22"/>
          <w:lang w:eastAsia="pl-PL"/>
        </w:rPr>
      </w:pPr>
      <w:r w:rsidRPr="001F52A7">
        <w:rPr>
          <w:rFonts w:asciiTheme="minorHAnsi" w:hAnsiTheme="minorHAnsi" w:cstheme="minorHAnsi"/>
          <w:szCs w:val="22"/>
          <w:lang w:eastAsia="pl-PL"/>
        </w:rPr>
        <w:t>Znajdujemy się w sytuacji ekonomicznej i finansowej zapewniającej wykonanie przedmiotu zakupu.</w:t>
      </w:r>
    </w:p>
    <w:p w14:paraId="1922D8D5" w14:textId="77777777" w:rsidR="0092476E" w:rsidRPr="001F52A7" w:rsidRDefault="0092476E" w:rsidP="001F52A7">
      <w:pPr>
        <w:numPr>
          <w:ilvl w:val="1"/>
          <w:numId w:val="34"/>
        </w:numPr>
        <w:rPr>
          <w:rFonts w:asciiTheme="minorHAnsi" w:hAnsiTheme="minorHAnsi" w:cstheme="minorHAnsi"/>
          <w:sz w:val="24"/>
          <w:szCs w:val="22"/>
          <w:lang w:eastAsia="pl-PL"/>
        </w:rPr>
      </w:pPr>
      <w:r w:rsidRPr="001F52A7">
        <w:rPr>
          <w:rFonts w:asciiTheme="minorHAnsi" w:hAnsiTheme="minorHAnsi" w:cstheme="minorHAnsi"/>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1F52A7">
        <w:rPr>
          <w:rFonts w:asciiTheme="minorHAnsi" w:hAnsiTheme="minorHAnsi" w:cstheme="minorHAnsi"/>
          <w:lang w:eastAsia="pl-PL"/>
        </w:rPr>
        <w:t> </w:t>
      </w:r>
      <w:r w:rsidRPr="001F52A7">
        <w:rPr>
          <w:rFonts w:asciiTheme="minorHAnsi" w:hAnsiTheme="minorHAnsi" w:cstheme="minorHAnsi"/>
          <w:lang w:eastAsia="pl-PL"/>
        </w:rPr>
        <w:t xml:space="preserve"> zapewniamy wystarczające gwarancje wdrożenia odpowiednich środków technicznych i organizacyjnych, aby przetwarzanie danych osobowych spełniało wymogi wynikające z obowiązujących przepisów o</w:t>
      </w:r>
      <w:r w:rsidR="001F52A7">
        <w:rPr>
          <w:rFonts w:asciiTheme="minorHAnsi" w:hAnsiTheme="minorHAnsi" w:cstheme="minorHAnsi"/>
          <w:lang w:eastAsia="pl-PL"/>
        </w:rPr>
        <w:t> </w:t>
      </w:r>
      <w:r w:rsidRPr="001F52A7">
        <w:rPr>
          <w:rFonts w:asciiTheme="minorHAnsi" w:hAnsiTheme="minorHAnsi" w:cstheme="minorHAnsi"/>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8E53067" w14:textId="77777777" w:rsidR="0092476E" w:rsidRPr="001F52A7" w:rsidRDefault="0092476E" w:rsidP="001F52A7">
      <w:pPr>
        <w:numPr>
          <w:ilvl w:val="2"/>
          <w:numId w:val="34"/>
        </w:numPr>
        <w:spacing w:before="120"/>
        <w:contextualSpacing/>
        <w:rPr>
          <w:rFonts w:asciiTheme="minorHAnsi" w:hAnsiTheme="minorHAnsi" w:cstheme="minorHAnsi"/>
          <w:sz w:val="24"/>
          <w:szCs w:val="22"/>
          <w:lang w:eastAsia="pl-PL"/>
        </w:rPr>
      </w:pPr>
      <w:r w:rsidRPr="001F52A7">
        <w:rPr>
          <w:rFonts w:asciiTheme="minorHAnsi" w:hAnsiTheme="minorHAnsi" w:cstheme="minorHAnsi"/>
        </w:rPr>
        <w:t>Oświadczamy, że wypełniliśmy obowiązki informacyjne przewidzi</w:t>
      </w:r>
      <w:r w:rsidR="001F52A7">
        <w:rPr>
          <w:rFonts w:asciiTheme="minorHAnsi" w:hAnsiTheme="minorHAnsi" w:cstheme="minorHAnsi"/>
        </w:rPr>
        <w:t xml:space="preserve">ane w art. 13 lub art. 14 RODO </w:t>
      </w:r>
      <w:r w:rsidRPr="001F52A7">
        <w:rPr>
          <w:rFonts w:asciiTheme="minorHAnsi" w:hAnsiTheme="minorHAnsi" w:cstheme="minorHAnsi"/>
        </w:rPr>
        <w:t>wobec osób fizycznych, od których dane osobowe bezpośrednio lub pośrednio pozyskaliśmy w celu ubiegania się o udzielenie Zakupu w niniejszym postępowaniu.</w:t>
      </w:r>
      <w:r w:rsidRPr="001F52A7">
        <w:rPr>
          <w:rFonts w:asciiTheme="minorHAnsi" w:hAnsiTheme="minorHAnsi" w:cstheme="minorHAnsi"/>
          <w:vertAlign w:val="superscript"/>
        </w:rPr>
        <w:footnoteReference w:id="4"/>
      </w:r>
    </w:p>
    <w:p w14:paraId="3B7ED522" w14:textId="77777777" w:rsidR="0092476E" w:rsidRPr="001F52A7" w:rsidRDefault="0092476E" w:rsidP="001F52A7">
      <w:pPr>
        <w:numPr>
          <w:ilvl w:val="2"/>
          <w:numId w:val="34"/>
        </w:numPr>
        <w:spacing w:before="120"/>
        <w:contextualSpacing/>
        <w:rPr>
          <w:rFonts w:asciiTheme="minorHAnsi" w:hAnsiTheme="minorHAnsi" w:cstheme="minorHAnsi"/>
          <w:sz w:val="24"/>
          <w:szCs w:val="22"/>
          <w:lang w:eastAsia="pl-PL"/>
        </w:rPr>
      </w:pPr>
      <w:r w:rsidRPr="001F52A7">
        <w:rPr>
          <w:rFonts w:asciiTheme="minorHAnsi" w:hAnsiTheme="minorHAnsi" w:cstheme="minorHAnsi"/>
          <w:lang w:eastAsia="pl-PL"/>
        </w:rPr>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p>
    <w:p w14:paraId="0BC33A8B" w14:textId="77777777" w:rsidR="0092476E" w:rsidRPr="001F52A7" w:rsidRDefault="0092476E" w:rsidP="001F52A7">
      <w:pPr>
        <w:numPr>
          <w:ilvl w:val="0"/>
          <w:numId w:val="11"/>
        </w:numPr>
        <w:spacing w:before="120"/>
        <w:contextualSpacing/>
        <w:rPr>
          <w:rFonts w:asciiTheme="minorHAnsi" w:hAnsiTheme="minorHAnsi" w:cstheme="minorHAnsi"/>
          <w:sz w:val="24"/>
          <w:szCs w:val="22"/>
          <w:lang w:eastAsia="pl-PL"/>
        </w:rPr>
      </w:pPr>
      <w:r w:rsidRPr="001F52A7">
        <w:rPr>
          <w:rFonts w:asciiTheme="minorHAnsi" w:hAnsiTheme="minorHAnsi" w:cstheme="minorHAnsi"/>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BA99B05" w14:textId="77777777" w:rsidR="0092476E" w:rsidRPr="001F52A7" w:rsidRDefault="0092476E" w:rsidP="001F52A7">
      <w:pPr>
        <w:numPr>
          <w:ilvl w:val="0"/>
          <w:numId w:val="11"/>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 xml:space="preserve">Zapoznaliśmy się z klauzulą informacyjną dotyczącą przetwarzania danych osobowych osób fizycznych zamieszczoną na stronie internetowej: </w:t>
      </w:r>
      <w:hyperlink r:id="rId13" w:history="1">
        <w:r w:rsidRPr="001F52A7">
          <w:rPr>
            <w:rFonts w:asciiTheme="minorHAnsi" w:hAnsiTheme="minorHAnsi" w:cstheme="minorHAnsi"/>
            <w:color w:val="0000FF" w:themeColor="hyperlink"/>
            <w:szCs w:val="22"/>
            <w:u w:val="single"/>
          </w:rPr>
          <w:t>https://pgedystrybucja.pl/przetargi/przetargi-zakupowe</w:t>
        </w:r>
      </w:hyperlink>
      <w:r w:rsidRPr="001F52A7">
        <w:rPr>
          <w:rFonts w:asciiTheme="minorHAnsi" w:hAnsiTheme="minorHAnsi" w:cstheme="minorHAnsi"/>
          <w:i/>
          <w:szCs w:val="22"/>
          <w:lang w:eastAsia="pl-PL"/>
        </w:rPr>
        <w:t>;</w:t>
      </w:r>
    </w:p>
    <w:p w14:paraId="14ACF552" w14:textId="77777777" w:rsidR="0092476E" w:rsidRPr="001F52A7" w:rsidRDefault="0092476E" w:rsidP="001F52A7">
      <w:pPr>
        <w:numPr>
          <w:ilvl w:val="0"/>
          <w:numId w:val="11"/>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4A4C10D9" w14:textId="77777777" w:rsidR="0092476E" w:rsidRPr="001F52A7" w:rsidRDefault="00861799" w:rsidP="001F52A7">
      <w:pPr>
        <w:spacing w:before="120"/>
        <w:ind w:left="1352"/>
        <w:contextualSpacing/>
        <w:rPr>
          <w:rFonts w:asciiTheme="minorHAnsi" w:hAnsiTheme="minorHAnsi" w:cstheme="minorHAnsi"/>
          <w:szCs w:val="22"/>
          <w:lang w:eastAsia="pl-PL"/>
        </w:rPr>
      </w:pPr>
      <w:hyperlink r:id="rId14" w:history="1">
        <w:r w:rsidR="0092476E" w:rsidRPr="001F52A7">
          <w:rPr>
            <w:rFonts w:asciiTheme="minorHAnsi" w:hAnsiTheme="minorHAnsi" w:cstheme="minorHAnsi"/>
            <w:color w:val="0000FF" w:themeColor="hyperlink"/>
            <w:szCs w:val="22"/>
            <w:u w:val="single"/>
          </w:rPr>
          <w:t>https://pgedystrybucja.pl/przetargi/przetargi-zakupowe</w:t>
        </w:r>
      </w:hyperlink>
      <w:r w:rsidR="0092476E" w:rsidRPr="001F52A7">
        <w:rPr>
          <w:rFonts w:asciiTheme="minorHAnsi" w:hAnsiTheme="minorHAnsi" w:cstheme="minorHAnsi"/>
          <w:szCs w:val="22"/>
          <w:lang w:eastAsia="pl-PL"/>
        </w:rPr>
        <w:t>;</w:t>
      </w:r>
    </w:p>
    <w:p w14:paraId="2329F927" w14:textId="77777777" w:rsidR="0092476E" w:rsidRPr="001F52A7" w:rsidRDefault="00BC6C53" w:rsidP="001F52A7">
      <w:pPr>
        <w:numPr>
          <w:ilvl w:val="1"/>
          <w:numId w:val="34"/>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Przekazywane przez nas dane osobowe mogą być wykorzystane wyłącznie w  celach związanych z niniejszym postępowaniem zakupowym.</w:t>
      </w:r>
    </w:p>
    <w:p w14:paraId="1C480538" w14:textId="77777777" w:rsidR="0092476E" w:rsidRPr="001F52A7" w:rsidRDefault="0092476E" w:rsidP="001F52A7">
      <w:pPr>
        <w:numPr>
          <w:ilvl w:val="1"/>
          <w:numId w:val="34"/>
        </w:numPr>
        <w:spacing w:before="120"/>
        <w:contextualSpacing/>
        <w:rPr>
          <w:rFonts w:asciiTheme="minorHAnsi" w:hAnsiTheme="minorHAnsi" w:cstheme="minorHAnsi"/>
          <w:szCs w:val="22"/>
          <w:lang w:eastAsia="pl-PL"/>
        </w:rPr>
      </w:pPr>
      <w:r w:rsidRPr="001F52A7">
        <w:rPr>
          <w:rFonts w:asciiTheme="minorHAnsi" w:hAnsiTheme="minorHAnsi" w:cstheme="minorHAnsi"/>
          <w:szCs w:val="22"/>
          <w:lang w:eastAsia="pl-PL"/>
        </w:rPr>
        <w:t>Do niniejszej oferty są dołączone następujące załączniki:</w:t>
      </w:r>
    </w:p>
    <w:p w14:paraId="11FCE3BA" w14:textId="77777777" w:rsidR="0092476E" w:rsidRPr="001F52A7" w:rsidRDefault="0092476E" w:rsidP="001F52A7">
      <w:pPr>
        <w:tabs>
          <w:tab w:val="left" w:pos="426"/>
        </w:tabs>
        <w:ind w:firstLine="426"/>
        <w:jc w:val="left"/>
        <w:rPr>
          <w:rFonts w:asciiTheme="minorHAnsi" w:hAnsiTheme="minorHAnsi" w:cstheme="minorHAnsi"/>
          <w:bCs/>
          <w:i/>
          <w:szCs w:val="22"/>
        </w:rPr>
      </w:pPr>
      <w:r w:rsidRPr="001F52A7">
        <w:rPr>
          <w:rFonts w:asciiTheme="minorHAnsi" w:hAnsiTheme="minorHAnsi" w:cstheme="minorHAnsi"/>
          <w:bCs/>
          <w:i/>
          <w:szCs w:val="22"/>
        </w:rPr>
        <w:t>Załącznik nr 1 - …………</w:t>
      </w:r>
    </w:p>
    <w:p w14:paraId="2DB91AC2" w14:textId="77777777" w:rsidR="0092476E" w:rsidRPr="001F52A7" w:rsidRDefault="0092476E" w:rsidP="001F52A7">
      <w:pPr>
        <w:tabs>
          <w:tab w:val="left" w:pos="426"/>
        </w:tabs>
        <w:ind w:firstLine="426"/>
        <w:jc w:val="left"/>
        <w:rPr>
          <w:rFonts w:asciiTheme="minorHAnsi" w:hAnsiTheme="minorHAnsi" w:cstheme="minorHAnsi"/>
          <w:bCs/>
          <w:i/>
          <w:szCs w:val="22"/>
        </w:rPr>
      </w:pPr>
      <w:r w:rsidRPr="001F52A7">
        <w:rPr>
          <w:rFonts w:asciiTheme="minorHAnsi" w:hAnsiTheme="minorHAnsi" w:cstheme="minorHAnsi"/>
          <w:bCs/>
          <w:i/>
          <w:szCs w:val="22"/>
        </w:rPr>
        <w:t>Załącznik nr 2 - …………</w:t>
      </w:r>
    </w:p>
    <w:p w14:paraId="31444331" w14:textId="77777777" w:rsidR="0092476E" w:rsidRPr="001F52A7" w:rsidRDefault="0092476E" w:rsidP="00F32C6B">
      <w:pPr>
        <w:tabs>
          <w:tab w:val="left" w:pos="5670"/>
        </w:tabs>
        <w:spacing w:before="1440"/>
        <w:ind w:right="28"/>
        <w:rPr>
          <w:rFonts w:asciiTheme="minorHAnsi" w:hAnsiTheme="minorHAnsi" w:cstheme="minorHAnsi"/>
          <w:szCs w:val="22"/>
        </w:rPr>
      </w:pPr>
      <w:r w:rsidRPr="001F52A7">
        <w:rPr>
          <w:rFonts w:asciiTheme="minorHAnsi" w:hAnsiTheme="minorHAnsi" w:cstheme="minorHAnsi"/>
          <w:sz w:val="16"/>
          <w:szCs w:val="16"/>
        </w:rPr>
        <w:tab/>
      </w:r>
      <w:r w:rsidR="001F52A7" w:rsidRPr="001F52A7">
        <w:rPr>
          <w:rFonts w:asciiTheme="minorHAnsi" w:hAnsiTheme="minorHAnsi" w:cstheme="minorHAnsi"/>
          <w:szCs w:val="22"/>
        </w:rPr>
        <w:t>….</w:t>
      </w:r>
      <w:r w:rsidRPr="001F52A7">
        <w:rPr>
          <w:rFonts w:asciiTheme="minorHAnsi" w:hAnsiTheme="minorHAnsi" w:cstheme="minorHAnsi"/>
          <w:szCs w:val="22"/>
        </w:rPr>
        <w:t>.…….…</w:t>
      </w:r>
      <w:r w:rsidR="001F52A7" w:rsidRPr="001F52A7">
        <w:rPr>
          <w:rFonts w:asciiTheme="minorHAnsi" w:hAnsiTheme="minorHAnsi" w:cstheme="minorHAnsi"/>
          <w:szCs w:val="22"/>
        </w:rPr>
        <w:t>…</w:t>
      </w:r>
      <w:r w:rsidRPr="001F52A7">
        <w:rPr>
          <w:rFonts w:asciiTheme="minorHAnsi" w:hAnsiTheme="minorHAnsi" w:cstheme="minorHAnsi"/>
          <w:szCs w:val="22"/>
        </w:rPr>
        <w:t>……..…...............................</w:t>
      </w:r>
    </w:p>
    <w:p w14:paraId="22D289EA" w14:textId="77777777" w:rsidR="0092476E" w:rsidRPr="001F52A7" w:rsidRDefault="0092476E" w:rsidP="0092476E">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lastRenderedPageBreak/>
        <w:tab/>
        <w:t>Data i podpisy osób uprawnionych do składania</w:t>
      </w:r>
    </w:p>
    <w:p w14:paraId="0201AB0E" w14:textId="77777777" w:rsidR="00F73875" w:rsidRPr="001F52A7" w:rsidRDefault="0092476E" w:rsidP="00F32C6B">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oświadczeń woli w imieniu Wykonawcy</w:t>
      </w:r>
    </w:p>
    <w:sectPr w:rsidR="00F73875" w:rsidRPr="001F52A7" w:rsidSect="00505428">
      <w:footerReference w:type="default" r:id="rId15"/>
      <w:headerReference w:type="first" r:id="rId16"/>
      <w:footerReference w:type="first" r:id="rId17"/>
      <w:pgSz w:w="11906" w:h="16838" w:code="9"/>
      <w:pgMar w:top="1276" w:right="851" w:bottom="1276" w:left="851" w:header="680"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1B516" w14:textId="77777777" w:rsidR="0090306D" w:rsidRDefault="0090306D" w:rsidP="004A302B">
      <w:pPr>
        <w:spacing w:line="240" w:lineRule="auto"/>
      </w:pPr>
      <w:r>
        <w:separator/>
      </w:r>
    </w:p>
  </w:endnote>
  <w:endnote w:type="continuationSeparator" w:id="0">
    <w:p w14:paraId="5F09D904" w14:textId="77777777" w:rsidR="0090306D" w:rsidRDefault="0090306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altName w:val="Arial"/>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Times New Roman"/>
    <w:charset w:val="EE"/>
    <w:family w:val="auto"/>
    <w:pitch w:val="variable"/>
    <w:sig w:usb0="A00000FF" w:usb1="0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A0AA8" w14:textId="6001F846" w:rsidR="00A278EB" w:rsidRDefault="00A278EB"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93D8B">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93D8B">
      <w:rPr>
        <w:bCs/>
        <w:noProof/>
        <w:sz w:val="16"/>
        <w:szCs w:val="16"/>
      </w:rPr>
      <w:t>4</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008C4" w14:textId="6A285763" w:rsidR="00A278EB" w:rsidRDefault="00A278EB"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93D8B">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93D8B">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56A01" w14:textId="77777777" w:rsidR="0090306D" w:rsidRDefault="0090306D" w:rsidP="004A302B">
      <w:pPr>
        <w:spacing w:line="240" w:lineRule="auto"/>
      </w:pPr>
      <w:r>
        <w:separator/>
      </w:r>
    </w:p>
  </w:footnote>
  <w:footnote w:type="continuationSeparator" w:id="0">
    <w:p w14:paraId="318934C5" w14:textId="77777777" w:rsidR="0090306D" w:rsidRDefault="0090306D" w:rsidP="004A302B">
      <w:pPr>
        <w:spacing w:line="240" w:lineRule="auto"/>
      </w:pPr>
      <w:r>
        <w:continuationSeparator/>
      </w:r>
    </w:p>
  </w:footnote>
  <w:footnote w:id="1">
    <w:p w14:paraId="18F173CF" w14:textId="77777777" w:rsidR="00A278EB" w:rsidRPr="00B91ED2" w:rsidRDefault="00A278EB" w:rsidP="009F41C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1F52A7">
        <w:rPr>
          <w:rFonts w:cstheme="minorHAnsi"/>
          <w:sz w:val="16"/>
          <w:szCs w:val="16"/>
        </w:rPr>
        <w:t xml:space="preserve">W przypadku Wykonawców wspólnie składających Ofertę należy wpisać wszystkich Wykonawców, ich NIP oraz REGON, w przypadku konsorcjum należy wskazać </w:t>
      </w:r>
      <w:r w:rsidRPr="00B91ED2">
        <w:rPr>
          <w:rFonts w:cstheme="minorHAnsi"/>
          <w:sz w:val="16"/>
          <w:szCs w:val="16"/>
        </w:rPr>
        <w:t>również Lidera</w:t>
      </w:r>
    </w:p>
  </w:footnote>
  <w:footnote w:id="2">
    <w:p w14:paraId="1EF1FD92" w14:textId="6F4F346B" w:rsidR="00A278EB" w:rsidRPr="001F52A7" w:rsidRDefault="00A278EB" w:rsidP="00A4239D">
      <w:pPr>
        <w:pStyle w:val="Tekstprzypisudolnego"/>
        <w:tabs>
          <w:tab w:val="left" w:pos="6030"/>
        </w:tabs>
        <w:jc w:val="both"/>
        <w:rPr>
          <w:rFonts w:cstheme="minorHAnsi"/>
        </w:rPr>
      </w:pPr>
      <w:r w:rsidRPr="00B91ED2">
        <w:rPr>
          <w:rStyle w:val="Odwoanieprzypisudolnego"/>
          <w:rFonts w:cstheme="minorHAnsi"/>
          <w:sz w:val="16"/>
        </w:rPr>
        <w:footnoteRef/>
      </w:r>
      <w:r w:rsidRPr="00B91ED2">
        <w:rPr>
          <w:rFonts w:cstheme="minorHAnsi"/>
          <w:sz w:val="16"/>
        </w:rPr>
        <w:t xml:space="preserve"> </w:t>
      </w:r>
      <w:r w:rsidR="00B91ED2">
        <w:rPr>
          <w:rFonts w:cstheme="minorHAnsi"/>
          <w:sz w:val="16"/>
        </w:rPr>
        <w:t>Stawkę roboczogodziny netto</w:t>
      </w:r>
      <w:r w:rsidRPr="00B91ED2">
        <w:rPr>
          <w:rFonts w:cstheme="minorHAnsi"/>
          <w:sz w:val="16"/>
        </w:rPr>
        <w:t xml:space="preserve"> należy</w:t>
      </w:r>
      <w:r w:rsidRPr="001F52A7">
        <w:rPr>
          <w:rFonts w:cstheme="minorHAnsi"/>
          <w:sz w:val="16"/>
        </w:rPr>
        <w:t xml:space="preserve"> wpisać do formularza ceny w Systemie Zakupowym SWPP2</w:t>
      </w:r>
    </w:p>
  </w:footnote>
  <w:footnote w:id="3">
    <w:p w14:paraId="5029115A" w14:textId="77777777" w:rsidR="00A278EB" w:rsidRPr="001F52A7" w:rsidRDefault="00A278EB" w:rsidP="0092476E">
      <w:pPr>
        <w:pStyle w:val="Tekstprzypisudolnego"/>
        <w:jc w:val="both"/>
        <w:rPr>
          <w:rFonts w:cstheme="minorHAnsi"/>
          <w:sz w:val="16"/>
          <w:szCs w:val="16"/>
        </w:rPr>
      </w:pPr>
      <w:r w:rsidRPr="001F52A7">
        <w:rPr>
          <w:rStyle w:val="Odwoanieprzypisudolnego"/>
          <w:rFonts w:cstheme="minorHAnsi"/>
          <w:sz w:val="16"/>
          <w:szCs w:val="16"/>
        </w:rPr>
        <w:footnoteRef/>
      </w:r>
      <w:r w:rsidRPr="001F52A7">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4">
    <w:p w14:paraId="528B7ED0" w14:textId="77777777" w:rsidR="00A278EB" w:rsidRPr="001F52A7" w:rsidRDefault="00A278EB" w:rsidP="0092476E">
      <w:pPr>
        <w:pStyle w:val="Tekstprzypisudolnego"/>
        <w:rPr>
          <w:rFonts w:cstheme="minorHAnsi"/>
        </w:rPr>
      </w:pPr>
      <w:r w:rsidRPr="003D4E66">
        <w:rPr>
          <w:rStyle w:val="Odwoanieprzypisudolnego"/>
          <w:rFonts w:cstheme="minorHAnsi"/>
          <w:sz w:val="16"/>
          <w:szCs w:val="16"/>
        </w:rPr>
        <w:footnoteRef/>
      </w:r>
      <w:r w:rsidRPr="003D4E66">
        <w:rPr>
          <w:rFonts w:cstheme="minorHAnsi"/>
          <w:sz w:val="16"/>
          <w:szCs w:val="16"/>
        </w:rPr>
        <w:t xml:space="preserve"> </w:t>
      </w:r>
      <w:r w:rsidRPr="001F52A7">
        <w:rPr>
          <w:rFonts w:cstheme="minorHAnsi"/>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23C4C" w14:textId="77777777" w:rsidR="00A278EB" w:rsidRPr="00706793" w:rsidRDefault="00A278EB" w:rsidP="00362BF6">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sidRPr="002E2832">
      <w:rPr>
        <w:rFonts w:asciiTheme="minorHAnsi" w:eastAsiaTheme="minorHAnsi" w:hAnsiTheme="minorHAnsi" w:cs="Arial"/>
        <w:bCs/>
        <w:noProof/>
        <w:color w:val="000000" w:themeColor="text1"/>
        <w:sz w:val="20"/>
        <w:lang w:eastAsia="pl-PL"/>
      </w:rPr>
      <w:drawing>
        <wp:anchor distT="0" distB="0" distL="114300" distR="114300" simplePos="0" relativeHeight="251659264" behindDoc="0" locked="0" layoutInCell="1" allowOverlap="1" wp14:anchorId="141AD37B" wp14:editId="642FCDA7">
          <wp:simplePos x="0" y="0"/>
          <wp:positionH relativeFrom="margin">
            <wp:align>right</wp:align>
          </wp:positionH>
          <wp:positionV relativeFrom="page">
            <wp:posOffset>431800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24AEE"/>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35185B5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843" w:hanging="284"/>
      </w:pPr>
      <w:rPr>
        <w:rFonts w:ascii="Ubuntu" w:hAnsi="Ubuntu" w:hint="default"/>
        <w:sz w:val="22"/>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0E2103"/>
    <w:multiLevelType w:val="multilevel"/>
    <w:tmpl w:val="9EA82280"/>
    <w:lvl w:ilvl="0">
      <w:start w:val="1"/>
      <w:numFmt w:val="decimal"/>
      <w:pStyle w:val="L1nr"/>
      <w:lvlText w:val="%1."/>
      <w:lvlJc w:val="left"/>
      <w:pPr>
        <w:ind w:left="425" w:hanging="425"/>
      </w:pPr>
      <w:rPr>
        <w:rFonts w:ascii="Ubuntu" w:hAnsi="Ubuntu" w:hint="default"/>
        <w:b/>
        <w:i w:val="0"/>
      </w:rPr>
    </w:lvl>
    <w:lvl w:ilvl="1">
      <w:start w:val="1"/>
      <w:numFmt w:val="decimal"/>
      <w:pStyle w:val="L2nr"/>
      <w:lvlText w:val="%1.%2."/>
      <w:lvlJc w:val="left"/>
      <w:pPr>
        <w:ind w:left="851" w:hanging="426"/>
      </w:pPr>
      <w:rPr>
        <w:rFonts w:ascii="Ubuntu" w:hAnsi="Ubuntu" w:hint="default"/>
        <w:b w:val="0"/>
        <w:bCs w:val="0"/>
        <w:i w:val="0"/>
        <w:sz w:val="22"/>
      </w:rPr>
    </w:lvl>
    <w:lvl w:ilvl="2">
      <w:start w:val="1"/>
      <w:numFmt w:val="decimal"/>
      <w:pStyle w:val="L3nr"/>
      <w:lvlText w:val="%1.%2.%3."/>
      <w:lvlJc w:val="left"/>
      <w:pPr>
        <w:ind w:left="1276" w:hanging="425"/>
      </w:pPr>
      <w:rPr>
        <w:rFonts w:ascii="Ubuntu" w:hAnsi="Ubuntu"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613942374">
    <w:abstractNumId w:val="16"/>
  </w:num>
  <w:num w:numId="2" w16cid:durableId="2104376373">
    <w:abstractNumId w:val="11"/>
  </w:num>
  <w:num w:numId="3" w16cid:durableId="716248279">
    <w:abstractNumId w:val="30"/>
  </w:num>
  <w:num w:numId="4" w16cid:durableId="283971776">
    <w:abstractNumId w:val="8"/>
  </w:num>
  <w:num w:numId="5" w16cid:durableId="1991520972">
    <w:abstractNumId w:val="13"/>
  </w:num>
  <w:num w:numId="6" w16cid:durableId="45691824">
    <w:abstractNumId w:val="18"/>
  </w:num>
  <w:num w:numId="7" w16cid:durableId="1876767591">
    <w:abstractNumId w:val="20"/>
  </w:num>
  <w:num w:numId="8" w16cid:durableId="1479490992">
    <w:abstractNumId w:val="24"/>
  </w:num>
  <w:num w:numId="9" w16cid:durableId="1270695110">
    <w:abstractNumId w:val="9"/>
  </w:num>
  <w:num w:numId="10" w16cid:durableId="1027099370">
    <w:abstractNumId w:val="26"/>
  </w:num>
  <w:num w:numId="11" w16cid:durableId="392312090">
    <w:abstractNumId w:val="6"/>
  </w:num>
  <w:num w:numId="12" w16cid:durableId="1581449821">
    <w:abstractNumId w:val="27"/>
  </w:num>
  <w:num w:numId="13" w16cid:durableId="1042368966">
    <w:abstractNumId w:val="15"/>
  </w:num>
  <w:num w:numId="14" w16cid:durableId="80297498">
    <w:abstractNumId w:val="3"/>
  </w:num>
  <w:num w:numId="15" w16cid:durableId="504169234">
    <w:abstractNumId w:val="14"/>
  </w:num>
  <w:num w:numId="16" w16cid:durableId="6185290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6458624">
    <w:abstractNumId w:val="13"/>
  </w:num>
  <w:num w:numId="18" w16cid:durableId="1306856693">
    <w:abstractNumId w:val="27"/>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42084986">
    <w:abstractNumId w:val="7"/>
  </w:num>
  <w:num w:numId="20" w16cid:durableId="444547484">
    <w:abstractNumId w:val="29"/>
  </w:num>
  <w:num w:numId="21" w16cid:durableId="874732405">
    <w:abstractNumId w:val="12"/>
  </w:num>
  <w:num w:numId="22" w16cid:durableId="258101268">
    <w:abstractNumId w:val="17"/>
  </w:num>
  <w:num w:numId="23" w16cid:durableId="1033195467">
    <w:abstractNumId w:val="28"/>
  </w:num>
  <w:num w:numId="24" w16cid:durableId="600376998">
    <w:abstractNumId w:val="23"/>
  </w:num>
  <w:num w:numId="25" w16cid:durableId="89013555">
    <w:abstractNumId w:val="19"/>
  </w:num>
  <w:num w:numId="26" w16cid:durableId="1325233782">
    <w:abstractNumId w:val="4"/>
  </w:num>
  <w:num w:numId="27" w16cid:durableId="1559628006">
    <w:abstractNumId w:val="21"/>
  </w:num>
  <w:num w:numId="28" w16cid:durableId="14520913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48024526">
    <w:abstractNumId w:val="10"/>
  </w:num>
  <w:num w:numId="30" w16cid:durableId="21256837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57692669">
    <w:abstractNumId w:val="22"/>
  </w:num>
  <w:num w:numId="32" w16cid:durableId="1840538537">
    <w:abstractNumId w:val="25"/>
  </w:num>
  <w:num w:numId="33" w16cid:durableId="17466885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3960153">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097F"/>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683"/>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52A7"/>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CDF"/>
    <w:rsid w:val="00305F21"/>
    <w:rsid w:val="00306FAB"/>
    <w:rsid w:val="003076FA"/>
    <w:rsid w:val="0031112A"/>
    <w:rsid w:val="00311E7B"/>
    <w:rsid w:val="00312570"/>
    <w:rsid w:val="00312A60"/>
    <w:rsid w:val="0031343F"/>
    <w:rsid w:val="00314589"/>
    <w:rsid w:val="0031587F"/>
    <w:rsid w:val="00321DD5"/>
    <w:rsid w:val="00325F85"/>
    <w:rsid w:val="00327148"/>
    <w:rsid w:val="00327B74"/>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4A00"/>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2EF"/>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5428"/>
    <w:rsid w:val="005113C7"/>
    <w:rsid w:val="00511BBB"/>
    <w:rsid w:val="00515E39"/>
    <w:rsid w:val="00517D03"/>
    <w:rsid w:val="00517E8A"/>
    <w:rsid w:val="00520339"/>
    <w:rsid w:val="00521001"/>
    <w:rsid w:val="005216AC"/>
    <w:rsid w:val="00522178"/>
    <w:rsid w:val="00523D59"/>
    <w:rsid w:val="00527036"/>
    <w:rsid w:val="00527343"/>
    <w:rsid w:val="00527EE9"/>
    <w:rsid w:val="005301AB"/>
    <w:rsid w:val="005323AC"/>
    <w:rsid w:val="00532659"/>
    <w:rsid w:val="00533129"/>
    <w:rsid w:val="00533E90"/>
    <w:rsid w:val="00534AA5"/>
    <w:rsid w:val="00536490"/>
    <w:rsid w:val="0053689E"/>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6D"/>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7EE"/>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176"/>
    <w:rsid w:val="00670205"/>
    <w:rsid w:val="006709C7"/>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103"/>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0568"/>
    <w:rsid w:val="0086173D"/>
    <w:rsid w:val="00861799"/>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06D"/>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2BF5"/>
    <w:rsid w:val="009F3904"/>
    <w:rsid w:val="009F3FBA"/>
    <w:rsid w:val="009F4197"/>
    <w:rsid w:val="009F41C1"/>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8EB"/>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11E"/>
    <w:rsid w:val="00A53686"/>
    <w:rsid w:val="00A53767"/>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1F1E"/>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F4F"/>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5A"/>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1ED2"/>
    <w:rsid w:val="00B93631"/>
    <w:rsid w:val="00B93845"/>
    <w:rsid w:val="00B94436"/>
    <w:rsid w:val="00B94FCA"/>
    <w:rsid w:val="00B96486"/>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08C6"/>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16C2"/>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3D8B"/>
    <w:rsid w:val="00E95C22"/>
    <w:rsid w:val="00E95DF3"/>
    <w:rsid w:val="00E97161"/>
    <w:rsid w:val="00E974F2"/>
    <w:rsid w:val="00E97A2C"/>
    <w:rsid w:val="00EA0469"/>
    <w:rsid w:val="00EA0560"/>
    <w:rsid w:val="00EA057F"/>
    <w:rsid w:val="00EA4D6B"/>
    <w:rsid w:val="00EA5926"/>
    <w:rsid w:val="00EA6484"/>
    <w:rsid w:val="00EA6DF3"/>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5D46"/>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535E"/>
    <w:rsid w:val="00F0701E"/>
    <w:rsid w:val="00F103DA"/>
    <w:rsid w:val="00F1072E"/>
    <w:rsid w:val="00F12AED"/>
    <w:rsid w:val="00F158A3"/>
    <w:rsid w:val="00F165ED"/>
    <w:rsid w:val="00F17CD3"/>
    <w:rsid w:val="00F2017D"/>
    <w:rsid w:val="00F2052C"/>
    <w:rsid w:val="00F20B08"/>
    <w:rsid w:val="00F24980"/>
    <w:rsid w:val="00F259B6"/>
    <w:rsid w:val="00F30FC5"/>
    <w:rsid w:val="00F3118B"/>
    <w:rsid w:val="00F32B78"/>
    <w:rsid w:val="00F32C6B"/>
    <w:rsid w:val="00F33F09"/>
    <w:rsid w:val="00F37412"/>
    <w:rsid w:val="00F3754A"/>
    <w:rsid w:val="00F40EB8"/>
    <w:rsid w:val="00F42885"/>
    <w:rsid w:val="00F447A4"/>
    <w:rsid w:val="00F451AA"/>
    <w:rsid w:val="00F45C0D"/>
    <w:rsid w:val="00F4640B"/>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D1880"/>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B6115A"/>
    <w:pPr>
      <w:shd w:val="clear" w:color="auto" w:fill="C6D9F1" w:themeFill="text2" w:themeFillTint="33"/>
      <w:tabs>
        <w:tab w:val="right" w:pos="9781"/>
      </w:tabs>
      <w:spacing w:before="0" w:after="480" w:line="240" w:lineRule="auto"/>
      <w:jc w:val="left"/>
    </w:pPr>
    <w:rPr>
      <w:rFonts w:ascii="Cabin" w:hAnsi="Cabin"/>
      <w:color w:val="auto"/>
    </w:rPr>
  </w:style>
  <w:style w:type="paragraph" w:customStyle="1" w:styleId="Ztyt">
    <w:name w:val="Ztyt"/>
    <w:basedOn w:val="Normalny"/>
    <w:link w:val="ZtytZnak"/>
    <w:qFormat/>
    <w:rsid w:val="00A278EB"/>
    <w:pPr>
      <w:keepNext/>
      <w:keepLines/>
      <w:spacing w:before="360" w:after="360" w:line="240" w:lineRule="auto"/>
      <w:jc w:val="center"/>
      <w:outlineLvl w:val="0"/>
    </w:pPr>
    <w:rPr>
      <w:rFonts w:ascii="Cabin" w:hAnsi="Cabin" w:cs="Calibri"/>
      <w:b/>
      <w:sz w:val="28"/>
      <w:szCs w:val="22"/>
    </w:rPr>
  </w:style>
  <w:style w:type="character" w:customStyle="1" w:styleId="ZnagZnak">
    <w:name w:val="Znag Znak"/>
    <w:basedOn w:val="Domylnaczcionkaakapitu"/>
    <w:link w:val="Znag"/>
    <w:rsid w:val="00B6115A"/>
    <w:rPr>
      <w:rFonts w:ascii="Cabin" w:eastAsiaTheme="majorEastAsia" w:hAnsi="Cabin" w:cstheme="majorBidi"/>
      <w:b/>
      <w:bCs/>
      <w:shd w:val="clear" w:color="auto" w:fill="C6D9F1" w:themeFill="text2" w:themeFillTint="33"/>
    </w:rPr>
  </w:style>
  <w:style w:type="paragraph" w:customStyle="1" w:styleId="L1t">
    <w:name w:val="L1t"/>
    <w:basedOn w:val="Akapitzlist"/>
    <w:link w:val="L1tZnak"/>
    <w:qFormat/>
    <w:rsid w:val="00505428"/>
    <w:pPr>
      <w:ind w:left="425"/>
      <w:contextualSpacing w:val="0"/>
    </w:pPr>
    <w:rPr>
      <w:rFonts w:ascii="Ubuntu" w:hAnsi="Ubuntu"/>
    </w:rPr>
  </w:style>
  <w:style w:type="character" w:customStyle="1" w:styleId="ZtytZnak">
    <w:name w:val="Ztyt Znak"/>
    <w:basedOn w:val="Domylnaczcionkaakapitu"/>
    <w:link w:val="Ztyt"/>
    <w:rsid w:val="00A278EB"/>
    <w:rPr>
      <w:rFonts w:ascii="Cabin" w:eastAsia="Times New Roman" w:hAnsi="Cabin" w:cs="Calibri"/>
      <w:b/>
      <w:sz w:val="28"/>
    </w:rPr>
  </w:style>
  <w:style w:type="character" w:customStyle="1" w:styleId="L1tZnak">
    <w:name w:val="L1t Znak"/>
    <w:basedOn w:val="AkapitzlistZnak"/>
    <w:link w:val="L1t"/>
    <w:rsid w:val="00505428"/>
    <w:rPr>
      <w:rFonts w:ascii="Ubuntu" w:eastAsia="Times New Roman" w:hAnsi="Ubuntu" w:cs="Times New Roman"/>
      <w:szCs w:val="20"/>
    </w:rPr>
  </w:style>
  <w:style w:type="paragraph" w:customStyle="1" w:styleId="L2t">
    <w:name w:val="L2t"/>
    <w:basedOn w:val="Normalny"/>
    <w:link w:val="L2tZnak"/>
    <w:qFormat/>
    <w:rsid w:val="00B6115A"/>
    <w:pPr>
      <w:spacing w:line="240" w:lineRule="auto"/>
      <w:ind w:left="851"/>
    </w:pPr>
    <w:rPr>
      <w:rFonts w:ascii="Ubuntu" w:hAnsi="Ubuntu"/>
    </w:rPr>
  </w:style>
  <w:style w:type="paragraph" w:customStyle="1" w:styleId="L3t">
    <w:name w:val="L3t"/>
    <w:basedOn w:val="Normalny"/>
    <w:link w:val="L3tZnak"/>
    <w:qFormat/>
    <w:rsid w:val="00B6115A"/>
    <w:pPr>
      <w:tabs>
        <w:tab w:val="left" w:pos="1560"/>
      </w:tabs>
      <w:ind w:left="1559"/>
    </w:pPr>
    <w:rPr>
      <w:rFonts w:ascii="Ubuntu" w:hAnsi="Ubuntu"/>
    </w:rPr>
  </w:style>
  <w:style w:type="character" w:customStyle="1" w:styleId="L2tZnak">
    <w:name w:val="L2t Znak"/>
    <w:basedOn w:val="Domylnaczcionkaakapitu"/>
    <w:link w:val="L2t"/>
    <w:rsid w:val="00B6115A"/>
    <w:rPr>
      <w:rFonts w:ascii="Ubuntu" w:eastAsia="Times New Roman" w:hAnsi="Ubuntu" w:cs="Times New Roman"/>
      <w:szCs w:val="20"/>
    </w:rPr>
  </w:style>
  <w:style w:type="paragraph" w:customStyle="1" w:styleId="L2nr">
    <w:name w:val="L2 nr"/>
    <w:basedOn w:val="Normalny"/>
    <w:link w:val="L2nrZnak"/>
    <w:qFormat/>
    <w:rsid w:val="00505428"/>
    <w:pPr>
      <w:numPr>
        <w:ilvl w:val="1"/>
        <w:numId w:val="12"/>
      </w:numPr>
      <w:spacing w:before="60" w:after="60"/>
      <w:ind w:left="850" w:hanging="425"/>
    </w:pPr>
    <w:rPr>
      <w:rFonts w:ascii="Ubuntu" w:hAnsi="Ubuntu"/>
    </w:rPr>
  </w:style>
  <w:style w:type="character" w:customStyle="1" w:styleId="L3tZnak">
    <w:name w:val="L3t Znak"/>
    <w:basedOn w:val="Domylnaczcionkaakapitu"/>
    <w:link w:val="L3t"/>
    <w:rsid w:val="00B6115A"/>
    <w:rPr>
      <w:rFonts w:ascii="Ubuntu" w:eastAsia="Times New Roman" w:hAnsi="Ubuntu" w:cs="Times New Roman"/>
      <w:szCs w:val="20"/>
    </w:rPr>
  </w:style>
  <w:style w:type="paragraph" w:customStyle="1" w:styleId="L1nr">
    <w:name w:val="L1 nr"/>
    <w:basedOn w:val="Normalny"/>
    <w:link w:val="L1nrZnak"/>
    <w:qFormat/>
    <w:rsid w:val="00B6115A"/>
    <w:pPr>
      <w:keepNext/>
      <w:numPr>
        <w:numId w:val="12"/>
      </w:numPr>
      <w:spacing w:before="120" w:after="120"/>
    </w:pPr>
    <w:rPr>
      <w:rFonts w:ascii="Ubuntu" w:hAnsi="Ubuntu"/>
      <w:b/>
    </w:rPr>
  </w:style>
  <w:style w:type="character" w:customStyle="1" w:styleId="L2nrZnak">
    <w:name w:val="L2 nr Znak"/>
    <w:basedOn w:val="Domylnaczcionkaakapitu"/>
    <w:link w:val="L2nr"/>
    <w:rsid w:val="00505428"/>
    <w:rPr>
      <w:rFonts w:ascii="Ubuntu" w:eastAsia="Times New Roman" w:hAnsi="Ubuntu" w:cs="Times New Roman"/>
      <w:szCs w:val="20"/>
    </w:rPr>
  </w:style>
  <w:style w:type="paragraph" w:customStyle="1" w:styleId="L3nr">
    <w:name w:val="L3 nr"/>
    <w:basedOn w:val="Normalny"/>
    <w:link w:val="L3nrZnak"/>
    <w:qFormat/>
    <w:rsid w:val="00505428"/>
    <w:pPr>
      <w:numPr>
        <w:ilvl w:val="2"/>
        <w:numId w:val="12"/>
      </w:numPr>
      <w:spacing w:before="40" w:after="40"/>
      <w:ind w:left="1560" w:hanging="709"/>
    </w:pPr>
    <w:rPr>
      <w:rFonts w:ascii="Ubuntu" w:hAnsi="Ubuntu"/>
    </w:rPr>
  </w:style>
  <w:style w:type="character" w:customStyle="1" w:styleId="L1nrZnak">
    <w:name w:val="L1 nr Znak"/>
    <w:basedOn w:val="Domylnaczcionkaakapitu"/>
    <w:link w:val="L1nr"/>
    <w:rsid w:val="00B6115A"/>
    <w:rPr>
      <w:rFonts w:ascii="Ubuntu" w:eastAsia="Times New Roman" w:hAnsi="Ubuntu" w:cs="Times New Roman"/>
      <w:b/>
      <w:szCs w:val="20"/>
    </w:rPr>
  </w:style>
  <w:style w:type="character" w:customStyle="1" w:styleId="L3nrZnak">
    <w:name w:val="L3 nr Znak"/>
    <w:basedOn w:val="Domylnaczcionkaakapitu"/>
    <w:link w:val="L3nr"/>
    <w:rsid w:val="00505428"/>
    <w:rPr>
      <w:rFonts w:ascii="Ubuntu" w:eastAsia="Times New Roman" w:hAnsi="Ubuntu" w:cs="Times New Roman"/>
      <w:szCs w:val="20"/>
    </w:rPr>
  </w:style>
  <w:style w:type="character" w:customStyle="1" w:styleId="Uwagi">
    <w:name w:val="Uwagi"/>
    <w:basedOn w:val="Domylnaczcionkaakapitu"/>
    <w:uiPriority w:val="1"/>
    <w:qFormat/>
    <w:rsid w:val="00A278EB"/>
    <w:rPr>
      <w:i/>
      <w:color w:val="FF0000"/>
      <w:sz w:val="18"/>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B6115A"/>
    <w:pPr>
      <w:numPr>
        <w:ilvl w:val="3"/>
        <w:numId w:val="5"/>
      </w:numPr>
      <w:contextualSpacing w:val="0"/>
    </w:pPr>
    <w:rPr>
      <w:rFonts w:ascii="Ubuntu" w:hAnsi="Ubuntu"/>
    </w:r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505428"/>
    <w:pPr>
      <w:spacing w:before="120" w:line="240" w:lineRule="auto"/>
      <w:ind w:left="1843"/>
      <w:contextualSpacing w:val="0"/>
    </w:pPr>
    <w:rPr>
      <w:rFonts w:ascii="Ubuntu" w:hAnsi="Ubuntu"/>
    </w:rPr>
  </w:style>
  <w:style w:type="character" w:customStyle="1" w:styleId="L4nrZnak">
    <w:name w:val="L4 nr Znak"/>
    <w:basedOn w:val="AkapitzlistZnak"/>
    <w:link w:val="L4nr"/>
    <w:rsid w:val="00B6115A"/>
    <w:rPr>
      <w:rFonts w:ascii="Ubuntu" w:eastAsia="Times New Roman" w:hAnsi="Ubuntu" w:cs="Times New Roman"/>
      <w:szCs w:val="20"/>
    </w:rPr>
  </w:style>
  <w:style w:type="character" w:customStyle="1" w:styleId="L4tZnak">
    <w:name w:val="L4t Znak"/>
    <w:basedOn w:val="AkapitzlistZnak"/>
    <w:link w:val="L4t"/>
    <w:rsid w:val="00505428"/>
    <w:rPr>
      <w:rFonts w:ascii="Ubuntu" w:eastAsia="Times New Roman" w:hAnsi="Ubuntu" w:cs="Times New Roman"/>
      <w:szCs w:val="20"/>
    </w:rPr>
  </w:style>
  <w:style w:type="paragraph" w:customStyle="1" w:styleId="L0t">
    <w:name w:val="L0t"/>
    <w:basedOn w:val="L1t"/>
    <w:link w:val="L0tZnak"/>
    <w:qFormat/>
    <w:rsid w:val="001F52A7"/>
    <w:pPr>
      <w:ind w:left="1"/>
    </w:pPr>
    <w:rPr>
      <w:snapToGrid w:val="0"/>
    </w:rPr>
  </w:style>
  <w:style w:type="character" w:customStyle="1" w:styleId="L0tZnak">
    <w:name w:val="L0t Znak"/>
    <w:basedOn w:val="L1tZnak"/>
    <w:link w:val="L0t"/>
    <w:rsid w:val="001F52A7"/>
    <w:rPr>
      <w:rFonts w:ascii="Ubuntu" w:eastAsia="Times New Roman" w:hAnsi="Ubuntu"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39216CC90E424E9F09773D9CCCE84D"/>
        <w:category>
          <w:name w:val="Ogólne"/>
          <w:gallery w:val="placeholder"/>
        </w:category>
        <w:types>
          <w:type w:val="bbPlcHdr"/>
        </w:types>
        <w:behaviors>
          <w:behavior w:val="content"/>
        </w:behaviors>
        <w:guid w:val="{5E0CB4F6-5E01-46FB-9352-C0142FA0B982}"/>
      </w:docPartPr>
      <w:docPartBody>
        <w:p w:rsidR="00D57C44" w:rsidRDefault="006E16CA" w:rsidP="006E16CA">
          <w:pPr>
            <w:pStyle w:val="1539216CC90E424E9F09773D9CCCE84D"/>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altName w:val="Arial"/>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Times New Roman"/>
    <w:charset w:val="EE"/>
    <w:family w:val="auto"/>
    <w:pitch w:val="variable"/>
    <w:sig w:usb0="A00000FF" w:usb1="0000204B" w:usb2="00000000" w:usb3="00000000" w:csb0="000001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B7"/>
    <w:rsid w:val="00012A89"/>
    <w:rsid w:val="00041F20"/>
    <w:rsid w:val="00075FA7"/>
    <w:rsid w:val="000844B7"/>
    <w:rsid w:val="00093551"/>
    <w:rsid w:val="001441F0"/>
    <w:rsid w:val="002068BA"/>
    <w:rsid w:val="0022471B"/>
    <w:rsid w:val="0025381F"/>
    <w:rsid w:val="002A3668"/>
    <w:rsid w:val="002B1237"/>
    <w:rsid w:val="002B7E8F"/>
    <w:rsid w:val="002F3F8C"/>
    <w:rsid w:val="00301802"/>
    <w:rsid w:val="0032073F"/>
    <w:rsid w:val="0033439F"/>
    <w:rsid w:val="00370732"/>
    <w:rsid w:val="003B10DE"/>
    <w:rsid w:val="004062CD"/>
    <w:rsid w:val="00407BB2"/>
    <w:rsid w:val="004163C6"/>
    <w:rsid w:val="0043456D"/>
    <w:rsid w:val="00443A82"/>
    <w:rsid w:val="004761E7"/>
    <w:rsid w:val="004A4363"/>
    <w:rsid w:val="004B1EFE"/>
    <w:rsid w:val="005D32FA"/>
    <w:rsid w:val="005E25F0"/>
    <w:rsid w:val="00617BF9"/>
    <w:rsid w:val="006334AD"/>
    <w:rsid w:val="006A3274"/>
    <w:rsid w:val="006E16CA"/>
    <w:rsid w:val="00737B9A"/>
    <w:rsid w:val="007B129E"/>
    <w:rsid w:val="007F1AFB"/>
    <w:rsid w:val="0080732F"/>
    <w:rsid w:val="00851EDA"/>
    <w:rsid w:val="008A7D0B"/>
    <w:rsid w:val="009108AD"/>
    <w:rsid w:val="00961EC7"/>
    <w:rsid w:val="0096484D"/>
    <w:rsid w:val="00972003"/>
    <w:rsid w:val="00A351A4"/>
    <w:rsid w:val="00A62090"/>
    <w:rsid w:val="00A76D90"/>
    <w:rsid w:val="00B31EAC"/>
    <w:rsid w:val="00B33960"/>
    <w:rsid w:val="00B45795"/>
    <w:rsid w:val="00B65158"/>
    <w:rsid w:val="00BA629D"/>
    <w:rsid w:val="00C6555F"/>
    <w:rsid w:val="00D27FD7"/>
    <w:rsid w:val="00D57C44"/>
    <w:rsid w:val="00E75873"/>
    <w:rsid w:val="00EC5D46"/>
    <w:rsid w:val="00ED3A89"/>
    <w:rsid w:val="00F4640B"/>
    <w:rsid w:val="00F90B92"/>
    <w:rsid w:val="00FA682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D32FA"/>
    <w:rPr>
      <w:color w:val="808080"/>
    </w:rPr>
  </w:style>
  <w:style w:type="paragraph" w:customStyle="1" w:styleId="1539216CC90E424E9F09773D9CCCE84D">
    <w:name w:val="1539216CC90E424E9F09773D9CCCE84D"/>
    <w:rsid w:val="006E16CA"/>
  </w:style>
  <w:style w:type="paragraph" w:customStyle="1" w:styleId="8F6C01C9E61546DF82D6FFD4124FB4D6">
    <w:name w:val="8F6C01C9E61546DF82D6FFD4124FB4D6"/>
    <w:rsid w:val="005D32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 - Obsługa nieruchomości 2026.docx</dmsv2BaseFileName>
    <dmsv2BaseDisplayName xmlns="http://schemas.microsoft.com/sharepoint/v3">Załącznik nr 3 do SWZ - Formularz Oferty - Obsługa nieruchomości 2026</dmsv2BaseDisplayName>
    <dmsv2SWPP2ObjectNumber xmlns="http://schemas.microsoft.com/sharepoint/v3" xsi:nil="true"/>
    <dmsv2SWPP2SumMD5 xmlns="http://schemas.microsoft.com/sharepoint/v3">bd00d4d155a83a8e3cc14e3a9f7daa13</dmsv2SWPP2SumMD5>
    <dmsv2BaseMoved xmlns="http://schemas.microsoft.com/sharepoint/v3">false</dmsv2BaseMoved>
    <dmsv2BaseIsSensitive xmlns="http://schemas.microsoft.com/sharepoint/v3">true</dmsv2BaseIsSensitive>
    <dmsv2SWPP2IDSWPP2 xmlns="http://schemas.microsoft.com/sharepoint/v3">694367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23638595</dmsv2BaseClientSystemDocumentID>
    <dmsv2BaseModifiedByID xmlns="http://schemas.microsoft.com/sharepoint/v3">10100119</dmsv2BaseModifiedByID>
    <dmsv2BaseCreatedByID xmlns="http://schemas.microsoft.com/sharepoint/v3">10100119</dmsv2BaseCreatedByID>
    <dmsv2SWPP2ObjectDepartment xmlns="http://schemas.microsoft.com/sharepoint/v3">00000001000700030000000b0000</dmsv2SWPP2ObjectDepartment>
    <dmsv2SWPP2ObjectName xmlns="http://schemas.microsoft.com/sharepoint/v3">Wniosek</dmsv2SWPP2ObjectName>
    <_dlc_DocId xmlns="a19cb1c7-c5c7-46d4-85ae-d83685407bba">DPFVW34YURAE-2123725290-12915</_dlc_DocId>
    <_dlc_DocIdUrl xmlns="a19cb1c7-c5c7-46d4-85ae-d83685407bba">
      <Url>https://swpp2.dms.gkpge.pl/sites/40/_layouts/15/DocIdRedir.aspx?ID=DPFVW34YURAE-2123725290-12915</Url>
      <Description>DPFVW34YURAE-2123725290-12915</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46F2EE9A-B285-4A6A-B5E0-C7DC59295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D04E43-02F2-4FB8-922A-426BB9B96FD1}">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24CC25EB-A676-46B9-8E2D-737F3D5C8D56}">
  <ds:schemaRefs>
    <ds:schemaRef ds:uri="http://schemas.openxmlformats.org/officeDocument/2006/bibliography"/>
  </ds:schemaRefs>
</ds:datastoreItem>
</file>

<file path=customXml/itemProps5.xml><?xml version="1.0" encoding="utf-8"?>
<ds:datastoreItem xmlns:ds="http://schemas.openxmlformats.org/officeDocument/2006/customXml" ds:itemID="{B33EF8B8-CDCF-4ED1-904B-113275983960}">
  <ds:schemaRefs>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http://www.w3.org/XML/1998/namespace"/>
    <ds:schemaRef ds:uri="http://schemas.openxmlformats.org/package/2006/metadata/core-properties"/>
    <ds:schemaRef ds:uri="http://purl.org/dc/dcmityp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1074</Words>
  <Characters>6444</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Zapasek Dominika [PGE Dystr. O.Rzeszów]</cp:lastModifiedBy>
  <cp:revision>7</cp:revision>
  <cp:lastPrinted>2025-02-05T08:54:00Z</cp:lastPrinted>
  <dcterms:created xsi:type="dcterms:W3CDTF">2025-10-14T07:06:00Z</dcterms:created>
  <dcterms:modified xsi:type="dcterms:W3CDTF">2025-11-28T11:03:00Z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36f9f088-7f24-4379-a7cd-df0fe1fa7113</vt:lpwstr>
  </property>
</Properties>
</file>